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7D5" w:rsidRPr="001A7131" w:rsidRDefault="00D400FD" w:rsidP="002F4EE6">
      <w:pPr>
        <w:autoSpaceDE w:val="0"/>
        <w:autoSpaceDN w:val="0"/>
        <w:adjustRightInd w:val="0"/>
        <w:ind w:left="5812" w:firstLine="0"/>
        <w:jc w:val="left"/>
        <w:rPr>
          <w:rFonts w:ascii="Times New Roman" w:hAnsi="Times New Roman"/>
          <w:sz w:val="26"/>
          <w:szCs w:val="26"/>
        </w:rPr>
      </w:pPr>
      <w:r w:rsidRPr="001A7131">
        <w:rPr>
          <w:rFonts w:ascii="Times New Roman" w:hAnsi="Times New Roman"/>
          <w:sz w:val="26"/>
          <w:szCs w:val="26"/>
        </w:rPr>
        <w:t xml:space="preserve">Приложение </w:t>
      </w:r>
      <w:r w:rsidR="006B2C79" w:rsidRPr="001A7131">
        <w:rPr>
          <w:rFonts w:ascii="Times New Roman" w:hAnsi="Times New Roman"/>
          <w:sz w:val="26"/>
          <w:szCs w:val="26"/>
        </w:rPr>
        <w:t>к</w:t>
      </w:r>
      <w:r w:rsidRPr="001A7131">
        <w:rPr>
          <w:rFonts w:ascii="Times New Roman" w:hAnsi="Times New Roman"/>
          <w:sz w:val="26"/>
          <w:szCs w:val="26"/>
        </w:rPr>
        <w:t xml:space="preserve"> </w:t>
      </w:r>
      <w:r w:rsidR="009017D5" w:rsidRPr="001A7131">
        <w:rPr>
          <w:rFonts w:ascii="Times New Roman" w:hAnsi="Times New Roman"/>
          <w:sz w:val="26"/>
          <w:szCs w:val="26"/>
        </w:rPr>
        <w:t>п</w:t>
      </w:r>
      <w:r w:rsidRPr="001A7131">
        <w:rPr>
          <w:rFonts w:ascii="Times New Roman" w:hAnsi="Times New Roman"/>
          <w:sz w:val="26"/>
          <w:szCs w:val="26"/>
        </w:rPr>
        <w:t>остановлению администрации городского округа</w:t>
      </w:r>
      <w:r w:rsidR="009017D5" w:rsidRPr="001A7131">
        <w:rPr>
          <w:rFonts w:ascii="Times New Roman" w:hAnsi="Times New Roman"/>
          <w:sz w:val="26"/>
          <w:szCs w:val="26"/>
        </w:rPr>
        <w:t xml:space="preserve"> </w:t>
      </w:r>
      <w:r w:rsidRPr="001A7131">
        <w:rPr>
          <w:rFonts w:ascii="Times New Roman" w:hAnsi="Times New Roman"/>
          <w:sz w:val="26"/>
          <w:szCs w:val="26"/>
        </w:rPr>
        <w:t>город Нововоронеж</w:t>
      </w:r>
    </w:p>
    <w:p w:rsidR="00B033C1" w:rsidRPr="001A7131" w:rsidRDefault="00B033C1" w:rsidP="002F4EE6">
      <w:pPr>
        <w:autoSpaceDE w:val="0"/>
        <w:autoSpaceDN w:val="0"/>
        <w:adjustRightInd w:val="0"/>
        <w:ind w:left="5812" w:firstLine="0"/>
        <w:jc w:val="left"/>
        <w:rPr>
          <w:rFonts w:ascii="Times New Roman" w:hAnsi="Times New Roman"/>
          <w:sz w:val="26"/>
          <w:szCs w:val="26"/>
        </w:rPr>
      </w:pPr>
      <w:r w:rsidRPr="001A7131">
        <w:rPr>
          <w:rFonts w:ascii="Times New Roman" w:hAnsi="Times New Roman"/>
          <w:sz w:val="26"/>
          <w:szCs w:val="26"/>
        </w:rPr>
        <w:t>№</w:t>
      </w:r>
      <w:r w:rsidR="00D00F93" w:rsidRPr="001A7131">
        <w:rPr>
          <w:rFonts w:ascii="Times New Roman" w:hAnsi="Times New Roman"/>
          <w:sz w:val="26"/>
          <w:szCs w:val="26"/>
        </w:rPr>
        <w:t>______</w:t>
      </w:r>
      <w:r w:rsidR="005B6AB7" w:rsidRPr="001A7131">
        <w:rPr>
          <w:rFonts w:ascii="Times New Roman" w:hAnsi="Times New Roman"/>
          <w:sz w:val="26"/>
          <w:szCs w:val="26"/>
        </w:rPr>
        <w:t xml:space="preserve"> </w:t>
      </w:r>
      <w:r w:rsidRPr="001A7131">
        <w:rPr>
          <w:rFonts w:ascii="Times New Roman" w:hAnsi="Times New Roman"/>
          <w:sz w:val="26"/>
          <w:szCs w:val="26"/>
        </w:rPr>
        <w:t>от</w:t>
      </w:r>
      <w:r w:rsidR="005B6AB7" w:rsidRPr="001A7131">
        <w:rPr>
          <w:rFonts w:ascii="Times New Roman" w:hAnsi="Times New Roman"/>
          <w:sz w:val="26"/>
          <w:szCs w:val="26"/>
        </w:rPr>
        <w:t xml:space="preserve"> </w:t>
      </w:r>
      <w:r w:rsidR="00D00F93" w:rsidRPr="001A7131">
        <w:rPr>
          <w:rFonts w:ascii="Times New Roman" w:hAnsi="Times New Roman"/>
          <w:sz w:val="26"/>
          <w:szCs w:val="26"/>
        </w:rPr>
        <w:t>____________</w:t>
      </w:r>
    </w:p>
    <w:p w:rsidR="00A464C0" w:rsidRPr="001A7131" w:rsidRDefault="00A464C0" w:rsidP="005C5DD6">
      <w:pPr>
        <w:autoSpaceDE w:val="0"/>
        <w:autoSpaceDN w:val="0"/>
        <w:adjustRightInd w:val="0"/>
        <w:ind w:firstLine="0"/>
        <w:jc w:val="center"/>
        <w:rPr>
          <w:rFonts w:ascii="Times New Roman" w:hAnsi="Times New Roman"/>
          <w:sz w:val="26"/>
          <w:szCs w:val="26"/>
        </w:rPr>
      </w:pPr>
      <w:r w:rsidRPr="001A7131">
        <w:rPr>
          <w:rFonts w:ascii="Times New Roman" w:hAnsi="Times New Roman"/>
          <w:sz w:val="26"/>
          <w:szCs w:val="26"/>
        </w:rPr>
        <w:t>Порядок</w:t>
      </w:r>
    </w:p>
    <w:p w:rsidR="007E6775" w:rsidRPr="001A7131" w:rsidRDefault="00A464C0" w:rsidP="007E6775">
      <w:pPr>
        <w:pStyle w:val="ConsPlusNormal"/>
        <w:ind w:firstLine="0"/>
        <w:jc w:val="center"/>
        <w:rPr>
          <w:rFonts w:ascii="Times New Roman" w:hAnsi="Times New Roman" w:cs="Times New Roman"/>
          <w:sz w:val="26"/>
          <w:szCs w:val="26"/>
        </w:rPr>
      </w:pPr>
      <w:r w:rsidRPr="001A7131">
        <w:rPr>
          <w:rFonts w:ascii="Times New Roman" w:hAnsi="Times New Roman" w:cs="Times New Roman"/>
          <w:sz w:val="26"/>
          <w:szCs w:val="26"/>
        </w:rPr>
        <w:t xml:space="preserve">предоставления субсидии на </w:t>
      </w:r>
      <w:r w:rsidRPr="001A7131">
        <w:rPr>
          <w:rFonts w:ascii="Times New Roman" w:hAnsi="Times New Roman" w:cs="Times New Roman"/>
          <w:color w:val="000000"/>
          <w:sz w:val="26"/>
          <w:szCs w:val="26"/>
        </w:rPr>
        <w:t xml:space="preserve"> поддержку и развитие субъектов малого и среднего предпринимательства, ф</w:t>
      </w:r>
      <w:r w:rsidRPr="001A7131">
        <w:rPr>
          <w:rFonts w:ascii="Times New Roman" w:hAnsi="Times New Roman" w:cs="Times New Roman"/>
          <w:color w:val="000000"/>
          <w:sz w:val="26"/>
          <w:szCs w:val="26"/>
          <w:shd w:val="clear" w:color="auto" w:fill="FFFFFF"/>
        </w:rPr>
        <w:t>изических лиц, не являющихся индивидуальными предпринимателями и применяющих специальный налоговый </w:t>
      </w:r>
      <w:r w:rsidRPr="001A7131">
        <w:rPr>
          <w:rFonts w:ascii="Times New Roman" w:hAnsi="Times New Roman" w:cs="Times New Roman"/>
          <w:sz w:val="26"/>
          <w:szCs w:val="26"/>
          <w:shd w:val="clear" w:color="auto" w:fill="FFFFFF"/>
        </w:rPr>
        <w:t>режим «Налог на</w:t>
      </w:r>
      <w:r w:rsidRPr="001A7131">
        <w:rPr>
          <w:rFonts w:ascii="Times New Roman" w:hAnsi="Times New Roman" w:cs="Times New Roman"/>
          <w:color w:val="000000"/>
          <w:sz w:val="26"/>
          <w:szCs w:val="26"/>
          <w:shd w:val="clear" w:color="auto" w:fill="FFFFFF"/>
        </w:rPr>
        <w:t xml:space="preserve"> профессиональный доход»  </w:t>
      </w:r>
      <w:r w:rsidRPr="001A7131">
        <w:rPr>
          <w:rFonts w:ascii="Times New Roman" w:hAnsi="Times New Roman" w:cs="Times New Roman"/>
          <w:color w:val="000000"/>
          <w:sz w:val="26"/>
          <w:szCs w:val="26"/>
        </w:rPr>
        <w:t xml:space="preserve"> в городском округе город Нововоронеж</w:t>
      </w:r>
    </w:p>
    <w:p w:rsidR="00A464C0" w:rsidRPr="001A7131" w:rsidRDefault="00A464C0" w:rsidP="007E6775">
      <w:pPr>
        <w:pStyle w:val="ConsPlusNormal"/>
        <w:ind w:firstLine="0"/>
        <w:jc w:val="center"/>
        <w:rPr>
          <w:rFonts w:ascii="Times New Roman" w:hAnsi="Times New Roman" w:cs="Times New Roman"/>
          <w:sz w:val="26"/>
          <w:szCs w:val="26"/>
        </w:rPr>
      </w:pPr>
      <w:r w:rsidRPr="001A7131">
        <w:rPr>
          <w:rFonts w:ascii="Times New Roman" w:hAnsi="Times New Roman" w:cs="Times New Roman"/>
          <w:sz w:val="26"/>
          <w:szCs w:val="26"/>
        </w:rPr>
        <w:t>(далее – Порядок)</w:t>
      </w:r>
    </w:p>
    <w:p w:rsidR="00A464C0" w:rsidRPr="001A7131" w:rsidRDefault="00A464C0" w:rsidP="00A464C0">
      <w:pPr>
        <w:autoSpaceDE w:val="0"/>
        <w:autoSpaceDN w:val="0"/>
        <w:adjustRightInd w:val="0"/>
        <w:jc w:val="center"/>
        <w:rPr>
          <w:rFonts w:ascii="Times New Roman" w:hAnsi="Times New Roman"/>
          <w:sz w:val="26"/>
          <w:szCs w:val="26"/>
        </w:rPr>
      </w:pPr>
    </w:p>
    <w:p w:rsidR="00A464C0" w:rsidRPr="001A7131" w:rsidRDefault="00A464C0" w:rsidP="00A464C0">
      <w:pPr>
        <w:autoSpaceDE w:val="0"/>
        <w:autoSpaceDN w:val="0"/>
        <w:adjustRightInd w:val="0"/>
        <w:jc w:val="center"/>
        <w:rPr>
          <w:rFonts w:ascii="Times New Roman" w:hAnsi="Times New Roman"/>
          <w:sz w:val="26"/>
          <w:szCs w:val="26"/>
        </w:rPr>
      </w:pPr>
      <w:r w:rsidRPr="001A7131">
        <w:rPr>
          <w:rFonts w:ascii="Times New Roman" w:hAnsi="Times New Roman"/>
          <w:sz w:val="26"/>
          <w:szCs w:val="26"/>
          <w:lang w:val="en-US"/>
        </w:rPr>
        <w:t>I</w:t>
      </w:r>
      <w:r w:rsidRPr="001A7131">
        <w:rPr>
          <w:rFonts w:ascii="Times New Roman" w:hAnsi="Times New Roman"/>
          <w:sz w:val="26"/>
          <w:szCs w:val="26"/>
        </w:rPr>
        <w:t>. Общие положения</w:t>
      </w:r>
    </w:p>
    <w:p w:rsidR="00D00F93" w:rsidRPr="001A7131" w:rsidRDefault="00D00F93" w:rsidP="00A464C0">
      <w:pPr>
        <w:autoSpaceDE w:val="0"/>
        <w:autoSpaceDN w:val="0"/>
        <w:adjustRightInd w:val="0"/>
        <w:jc w:val="center"/>
        <w:rPr>
          <w:rFonts w:ascii="Times New Roman" w:hAnsi="Times New Roman"/>
          <w:sz w:val="26"/>
          <w:szCs w:val="26"/>
        </w:rPr>
      </w:pPr>
      <w:bookmarkStart w:id="0" w:name="P37"/>
      <w:bookmarkEnd w:id="0"/>
    </w:p>
    <w:p w:rsidR="00A464C0" w:rsidRPr="001A7131" w:rsidRDefault="00A464C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1.1. Настоящий Порядок</w:t>
      </w:r>
      <w:r w:rsidRPr="001A7131">
        <w:rPr>
          <w:rFonts w:ascii="Times New Roman" w:eastAsia="Calibri" w:hAnsi="Times New Roman" w:cs="Times New Roman"/>
          <w:sz w:val="26"/>
          <w:szCs w:val="26"/>
        </w:rPr>
        <w:t xml:space="preserve"> </w:t>
      </w:r>
      <w:r w:rsidR="00D00F93" w:rsidRPr="001A7131">
        <w:rPr>
          <w:rFonts w:ascii="Times New Roman" w:eastAsia="Calibri" w:hAnsi="Times New Roman" w:cs="Times New Roman"/>
          <w:sz w:val="26"/>
          <w:szCs w:val="26"/>
        </w:rPr>
        <w:t>о</w:t>
      </w:r>
      <w:r w:rsidR="00D00F93" w:rsidRPr="001A7131">
        <w:rPr>
          <w:rFonts w:ascii="Times New Roman" w:hAnsi="Times New Roman" w:cs="Times New Roman"/>
          <w:sz w:val="26"/>
          <w:szCs w:val="26"/>
        </w:rPr>
        <w:t>пределяет условия и порядок предоставления субсидий,</w:t>
      </w:r>
      <w:r w:rsidRPr="001A7131">
        <w:rPr>
          <w:rFonts w:ascii="Times New Roman" w:eastAsia="Calibri" w:hAnsi="Times New Roman" w:cs="Times New Roman"/>
          <w:sz w:val="26"/>
          <w:szCs w:val="26"/>
        </w:rPr>
        <w:t xml:space="preserve"> объем</w:t>
      </w:r>
      <w:r w:rsidR="00D00F93" w:rsidRPr="001A7131">
        <w:rPr>
          <w:rFonts w:ascii="Times New Roman" w:eastAsia="Calibri" w:hAnsi="Times New Roman" w:cs="Times New Roman"/>
          <w:sz w:val="26"/>
          <w:szCs w:val="26"/>
        </w:rPr>
        <w:t>ы</w:t>
      </w:r>
      <w:r w:rsidRPr="001A7131">
        <w:rPr>
          <w:rFonts w:ascii="Times New Roman" w:eastAsia="Calibri" w:hAnsi="Times New Roman" w:cs="Times New Roman"/>
          <w:sz w:val="26"/>
          <w:szCs w:val="26"/>
        </w:rPr>
        <w:t xml:space="preserve">  предоставления субсидии из бюджета городского округа город Нововоронеж на </w:t>
      </w:r>
      <w:r w:rsidRPr="001A7131">
        <w:rPr>
          <w:rFonts w:ascii="Times New Roman" w:hAnsi="Times New Roman" w:cs="Times New Roman"/>
          <w:sz w:val="26"/>
          <w:szCs w:val="26"/>
        </w:rPr>
        <w:t xml:space="preserve">содействие развития субъектам малого и среднего предпринимательства, </w:t>
      </w:r>
      <w:r w:rsidRPr="001A7131">
        <w:rPr>
          <w:rFonts w:ascii="Times New Roman" w:hAnsi="Times New Roman" w:cs="Times New Roman"/>
          <w:color w:val="000000"/>
          <w:sz w:val="26"/>
          <w:szCs w:val="26"/>
        </w:rPr>
        <w:t>ф</w:t>
      </w:r>
      <w:r w:rsidRPr="001A7131">
        <w:rPr>
          <w:rFonts w:ascii="Times New Roman" w:hAnsi="Times New Roman" w:cs="Times New Roman"/>
          <w:color w:val="000000"/>
          <w:sz w:val="26"/>
          <w:szCs w:val="26"/>
          <w:shd w:val="clear" w:color="auto" w:fill="FFFFFF"/>
        </w:rPr>
        <w:t>изическим лицам, не являющихся индивидуальными предпринимателями и применяющих специальный налоговый </w:t>
      </w:r>
      <w:r w:rsidRPr="001A7131">
        <w:rPr>
          <w:rFonts w:ascii="Times New Roman" w:hAnsi="Times New Roman" w:cs="Times New Roman"/>
          <w:sz w:val="26"/>
          <w:szCs w:val="26"/>
          <w:shd w:val="clear" w:color="auto" w:fill="FFFFFF"/>
        </w:rPr>
        <w:t>режим «Налог на</w:t>
      </w:r>
      <w:r w:rsidRPr="001A7131">
        <w:rPr>
          <w:rFonts w:ascii="Times New Roman" w:hAnsi="Times New Roman" w:cs="Times New Roman"/>
          <w:color w:val="000000"/>
          <w:sz w:val="26"/>
          <w:szCs w:val="26"/>
          <w:shd w:val="clear" w:color="auto" w:fill="FFFFFF"/>
        </w:rPr>
        <w:t xml:space="preserve"> профессиональный доход»  </w:t>
      </w:r>
      <w:r w:rsidRPr="001A7131">
        <w:rPr>
          <w:rFonts w:ascii="Times New Roman" w:hAnsi="Times New Roman" w:cs="Times New Roman"/>
          <w:sz w:val="26"/>
          <w:szCs w:val="26"/>
        </w:rPr>
        <w:t xml:space="preserve">для обеспечения  проведения мероприятий в сфере развития предпринимательства на территории городского округа город Нововоронеж, </w:t>
      </w:r>
      <w:r w:rsidR="00D00F93" w:rsidRPr="001A7131">
        <w:rPr>
          <w:rFonts w:ascii="Times New Roman" w:hAnsi="Times New Roman" w:cs="Times New Roman"/>
          <w:sz w:val="26"/>
          <w:szCs w:val="26"/>
        </w:rPr>
        <w:t>порядок возврата субсидии в случае нарушения условий, установленных при ее предоставлении, положения об осуществлении контроля за соблюдением условий и порядка предоставления субсидии ее получателями</w:t>
      </w:r>
      <w:r w:rsidR="00D00F93" w:rsidRPr="001A7131">
        <w:rPr>
          <w:rFonts w:ascii="Times New Roman" w:eastAsia="Calibri" w:hAnsi="Times New Roman" w:cs="Times New Roman"/>
          <w:sz w:val="26"/>
          <w:szCs w:val="26"/>
        </w:rPr>
        <w:t xml:space="preserve"> </w:t>
      </w:r>
      <w:r w:rsidRPr="001A7131">
        <w:rPr>
          <w:rFonts w:ascii="Times New Roman" w:eastAsia="Calibri" w:hAnsi="Times New Roman" w:cs="Times New Roman"/>
          <w:sz w:val="26"/>
          <w:szCs w:val="26"/>
        </w:rPr>
        <w:t>в рамках</w:t>
      </w:r>
      <w:r w:rsidRPr="001A7131">
        <w:rPr>
          <w:rFonts w:ascii="Times New Roman" w:hAnsi="Times New Roman" w:cs="Times New Roman"/>
          <w:sz w:val="26"/>
          <w:szCs w:val="26"/>
        </w:rPr>
        <w:t>:</w:t>
      </w:r>
    </w:p>
    <w:p w:rsidR="00A464C0" w:rsidRPr="001A7131" w:rsidRDefault="00A464C0"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Федерального закона от 06.10.2003 № 131-ФЗ «Об общих принципах организации местного самоуправления в Российской Федерации»;</w:t>
      </w:r>
    </w:p>
    <w:p w:rsidR="00A464C0" w:rsidRPr="001A7131" w:rsidRDefault="00A464C0"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xml:space="preserve">- Бюджетного кодекса РФ ст. 78; </w:t>
      </w:r>
    </w:p>
    <w:p w:rsidR="00B033C1" w:rsidRPr="001A7131" w:rsidRDefault="00A464C0"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xml:space="preserve">- постановления Правительства Российской Федерации </w:t>
      </w:r>
      <w:r w:rsidR="000627CE" w:rsidRPr="001A7131">
        <w:rPr>
          <w:rFonts w:ascii="Times New Roman" w:hAnsi="Times New Roman"/>
          <w:sz w:val="26"/>
          <w:szCs w:val="26"/>
        </w:rPr>
        <w:t>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B033C1" w:rsidRPr="001A7131">
        <w:rPr>
          <w:rFonts w:ascii="Times New Roman" w:hAnsi="Times New Roman"/>
          <w:sz w:val="26"/>
          <w:szCs w:val="26"/>
        </w:rPr>
        <w:t>;</w:t>
      </w:r>
    </w:p>
    <w:p w:rsidR="00A464C0" w:rsidRPr="001A7131" w:rsidRDefault="00A464C0"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xml:space="preserve">- постановления администрации городского округа город Нововоронеж от 28.11.2013 № 1952 «Об утверждении муниципальной программы «Муниципальное управление  и развитие социальной политики в городском округе город Нововоронеж». </w:t>
      </w:r>
    </w:p>
    <w:p w:rsidR="00A464C0" w:rsidRPr="001A7131" w:rsidRDefault="00A464C0"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xml:space="preserve">1.2. Цель предоставления субсидии – оказание муниципальной финансовой поддержки субъектам </w:t>
      </w:r>
      <w:r w:rsidRPr="001A7131">
        <w:rPr>
          <w:rFonts w:ascii="Times New Roman" w:hAnsi="Times New Roman"/>
          <w:color w:val="000000"/>
          <w:sz w:val="26"/>
          <w:szCs w:val="26"/>
        </w:rPr>
        <w:t xml:space="preserve"> малого и среднего предпринимательства, ф</w:t>
      </w:r>
      <w:r w:rsidRPr="001A7131">
        <w:rPr>
          <w:rFonts w:ascii="Times New Roman" w:hAnsi="Times New Roman"/>
          <w:color w:val="000000"/>
          <w:sz w:val="26"/>
          <w:szCs w:val="26"/>
          <w:shd w:val="clear" w:color="auto" w:fill="FFFFFF"/>
        </w:rPr>
        <w:t>изическим лицам, не являющихся индивидуальными предпринимателями и применяющих специальный налоговый </w:t>
      </w:r>
      <w:r w:rsidRPr="001A7131">
        <w:rPr>
          <w:rFonts w:ascii="Times New Roman" w:hAnsi="Times New Roman"/>
          <w:sz w:val="26"/>
          <w:szCs w:val="26"/>
          <w:shd w:val="clear" w:color="auto" w:fill="FFFFFF"/>
        </w:rPr>
        <w:t>режим «Налог на</w:t>
      </w:r>
      <w:r w:rsidRPr="001A7131">
        <w:rPr>
          <w:rFonts w:ascii="Times New Roman" w:hAnsi="Times New Roman"/>
          <w:color w:val="000000"/>
          <w:sz w:val="26"/>
          <w:szCs w:val="26"/>
          <w:shd w:val="clear" w:color="auto" w:fill="FFFFFF"/>
        </w:rPr>
        <w:t xml:space="preserve"> профессиональный доход» </w:t>
      </w:r>
      <w:r w:rsidRPr="001A7131">
        <w:rPr>
          <w:rFonts w:ascii="Times New Roman" w:hAnsi="Times New Roman"/>
          <w:color w:val="000000"/>
          <w:sz w:val="26"/>
          <w:szCs w:val="26"/>
        </w:rPr>
        <w:t xml:space="preserve">в рамках </w:t>
      </w:r>
      <w:r w:rsidRPr="001A7131">
        <w:rPr>
          <w:rFonts w:ascii="Times New Roman" w:hAnsi="Times New Roman"/>
          <w:sz w:val="26"/>
          <w:szCs w:val="26"/>
        </w:rPr>
        <w:t>муниципальной программы «Муниципальное управление  и развитие социальной политики в городском округе город Нововоронеж»</w:t>
      </w:r>
      <w:r w:rsidR="00A475D0" w:rsidRPr="001A7131">
        <w:rPr>
          <w:rFonts w:ascii="Times New Roman" w:hAnsi="Times New Roman"/>
          <w:sz w:val="26"/>
          <w:szCs w:val="26"/>
        </w:rPr>
        <w:t xml:space="preserve"> (далее – муниципальная программа)</w:t>
      </w:r>
      <w:r w:rsidRPr="001A7131">
        <w:rPr>
          <w:rFonts w:ascii="Times New Roman" w:hAnsi="Times New Roman"/>
          <w:sz w:val="26"/>
          <w:szCs w:val="26"/>
        </w:rPr>
        <w:t xml:space="preserve">. </w:t>
      </w:r>
    </w:p>
    <w:p w:rsidR="00A464C0" w:rsidRPr="001A7131" w:rsidRDefault="00A464C0" w:rsidP="00193CAE">
      <w:pPr>
        <w:autoSpaceDE w:val="0"/>
        <w:autoSpaceDN w:val="0"/>
        <w:adjustRightInd w:val="0"/>
        <w:ind w:firstLine="709"/>
        <w:rPr>
          <w:rFonts w:ascii="Times New Roman" w:hAnsi="Times New Roman"/>
          <w:sz w:val="26"/>
          <w:szCs w:val="26"/>
        </w:rPr>
      </w:pPr>
      <w:bookmarkStart w:id="1" w:name="P40"/>
      <w:bookmarkEnd w:id="1"/>
      <w:r w:rsidRPr="001A7131">
        <w:rPr>
          <w:rFonts w:ascii="Times New Roman" w:hAnsi="Times New Roman"/>
          <w:sz w:val="26"/>
          <w:szCs w:val="26"/>
        </w:rPr>
        <w:t>1.</w:t>
      </w:r>
      <w:r w:rsidR="002B5952" w:rsidRPr="001A7131">
        <w:rPr>
          <w:rFonts w:ascii="Times New Roman" w:hAnsi="Times New Roman"/>
          <w:sz w:val="26"/>
          <w:szCs w:val="26"/>
        </w:rPr>
        <w:t>3</w:t>
      </w:r>
      <w:r w:rsidRPr="001A7131">
        <w:rPr>
          <w:rFonts w:ascii="Times New Roman" w:hAnsi="Times New Roman"/>
          <w:sz w:val="26"/>
          <w:szCs w:val="26"/>
        </w:rPr>
        <w:t xml:space="preserve">. Субсидия предоставляется главным распорядителем бюджетных средств бюджета городского округа город Нововоронеж в пределах бюджетных </w:t>
      </w:r>
      <w:r w:rsidRPr="001A7131">
        <w:rPr>
          <w:rFonts w:ascii="Times New Roman" w:hAnsi="Times New Roman"/>
          <w:sz w:val="26"/>
          <w:szCs w:val="26"/>
        </w:rPr>
        <w:lastRenderedPageBreak/>
        <w:t xml:space="preserve">ассигнований, предусмотренных решением о бюджете городского округа город Нововоронеж </w:t>
      </w:r>
      <w:r w:rsidR="00A475D0" w:rsidRPr="001A7131">
        <w:rPr>
          <w:rFonts w:ascii="Times New Roman" w:hAnsi="Times New Roman"/>
          <w:sz w:val="26"/>
          <w:szCs w:val="26"/>
        </w:rPr>
        <w:t xml:space="preserve">на соответствующий финансовый год и плановый период, </w:t>
      </w:r>
      <w:r w:rsidRPr="001A7131">
        <w:rPr>
          <w:rFonts w:ascii="Times New Roman" w:hAnsi="Times New Roman"/>
          <w:sz w:val="26"/>
          <w:szCs w:val="26"/>
        </w:rPr>
        <w:t>в соответствии с КБК в рамках муниципальной программы</w:t>
      </w:r>
      <w:r w:rsidR="00A475D0" w:rsidRPr="001A7131">
        <w:rPr>
          <w:rFonts w:ascii="Times New Roman" w:hAnsi="Times New Roman"/>
          <w:sz w:val="26"/>
          <w:szCs w:val="26"/>
        </w:rPr>
        <w:t>,</w:t>
      </w:r>
      <w:r w:rsidRPr="001A7131">
        <w:rPr>
          <w:rFonts w:ascii="Times New Roman" w:hAnsi="Times New Roman"/>
          <w:sz w:val="26"/>
          <w:szCs w:val="26"/>
        </w:rPr>
        <w:t xml:space="preserve">  основного мероприятия «Мероприятия по развитию и поддержке малого и среднего предпринимательства, </w:t>
      </w:r>
      <w:r w:rsidRPr="001A7131">
        <w:rPr>
          <w:rFonts w:ascii="Times New Roman" w:hAnsi="Times New Roman"/>
          <w:color w:val="000000"/>
          <w:sz w:val="26"/>
          <w:szCs w:val="26"/>
          <w:shd w:val="clear" w:color="auto" w:fill="FFFFFF"/>
        </w:rPr>
        <w:t>физических лиц, не являющихся индивидуальными предпринимателями и применяющих специальный налоговый </w:t>
      </w:r>
      <w:r w:rsidRPr="001A7131">
        <w:rPr>
          <w:rFonts w:ascii="Times New Roman" w:hAnsi="Times New Roman"/>
          <w:sz w:val="26"/>
          <w:szCs w:val="26"/>
          <w:shd w:val="clear" w:color="auto" w:fill="FFFFFF"/>
        </w:rPr>
        <w:t>режим «Налог на</w:t>
      </w:r>
      <w:r w:rsidRPr="001A7131">
        <w:rPr>
          <w:rFonts w:ascii="Times New Roman" w:hAnsi="Times New Roman"/>
          <w:color w:val="000000"/>
          <w:sz w:val="26"/>
          <w:szCs w:val="26"/>
          <w:shd w:val="clear" w:color="auto" w:fill="FFFFFF"/>
        </w:rPr>
        <w:t xml:space="preserve"> профессиональный доход»</w:t>
      </w:r>
      <w:r w:rsidRPr="001A7131">
        <w:rPr>
          <w:rFonts w:ascii="Times New Roman" w:hAnsi="Times New Roman"/>
          <w:sz w:val="26"/>
          <w:szCs w:val="26"/>
        </w:rPr>
        <w:t xml:space="preserve">» подпрограммы «Развитие малого и среднего предпринимательства». </w:t>
      </w:r>
    </w:p>
    <w:p w:rsidR="00A464C0" w:rsidRPr="001A7131" w:rsidRDefault="00A464C0" w:rsidP="00193CAE">
      <w:pPr>
        <w:ind w:firstLine="709"/>
        <w:rPr>
          <w:rFonts w:ascii="Times New Roman" w:hAnsi="Times New Roman"/>
          <w:sz w:val="26"/>
          <w:szCs w:val="26"/>
        </w:rPr>
      </w:pPr>
      <w:r w:rsidRPr="001A7131">
        <w:rPr>
          <w:rFonts w:ascii="Times New Roman" w:hAnsi="Times New Roman"/>
          <w:sz w:val="26"/>
          <w:szCs w:val="26"/>
        </w:rPr>
        <w:t>1.4. Главным распорядителем бюджетных средств, направленных на финансирование расходов, связанных с предоставлением субсидии является администрация городского округа город Нововоронеж (далее – администрация).</w:t>
      </w:r>
    </w:p>
    <w:p w:rsidR="00193CAE" w:rsidRPr="001A7131" w:rsidRDefault="00CC1A3D"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1.5. Отбор получателей субсидии проводится в соответствии с разделом </w:t>
      </w:r>
      <w:r w:rsidRPr="001A7131">
        <w:rPr>
          <w:rFonts w:ascii="Times New Roman" w:hAnsi="Times New Roman" w:cs="Times New Roman"/>
          <w:sz w:val="26"/>
          <w:szCs w:val="26"/>
          <w:lang w:val="en-US"/>
        </w:rPr>
        <w:t>II</w:t>
      </w:r>
      <w:r w:rsidRPr="001A7131">
        <w:rPr>
          <w:rFonts w:ascii="Times New Roman" w:hAnsi="Times New Roman" w:cs="Times New Roman"/>
          <w:sz w:val="26"/>
          <w:szCs w:val="26"/>
        </w:rPr>
        <w:t xml:space="preserve"> настоящего Порядка.</w:t>
      </w:r>
    </w:p>
    <w:p w:rsidR="00EF7C8C" w:rsidRPr="001A7131" w:rsidRDefault="00CC1A3D" w:rsidP="00193CAE">
      <w:pPr>
        <w:pStyle w:val="ConsPlusNormal"/>
        <w:ind w:firstLine="709"/>
        <w:jc w:val="both"/>
        <w:rPr>
          <w:rFonts w:ascii="Times New Roman" w:hAnsi="Times New Roman" w:cs="Times New Roman"/>
          <w:sz w:val="26"/>
          <w:szCs w:val="26"/>
        </w:rPr>
      </w:pPr>
      <w:r w:rsidRPr="001A7131">
        <w:rPr>
          <w:rFonts w:ascii="Times New Roman" w:hAnsi="Times New Roman"/>
          <w:sz w:val="26"/>
          <w:szCs w:val="26"/>
        </w:rPr>
        <w:t xml:space="preserve">1.6. Способ проведения отбора получателя субсидии </w:t>
      </w:r>
      <w:r w:rsidR="00193CAE" w:rsidRPr="001A7131">
        <w:rPr>
          <w:rFonts w:ascii="Times New Roman" w:hAnsi="Times New Roman"/>
          <w:sz w:val="26"/>
          <w:szCs w:val="26"/>
        </w:rPr>
        <w:t>-</w:t>
      </w:r>
      <w:r w:rsidR="00EF7C8C" w:rsidRPr="001A7131">
        <w:rPr>
          <w:rFonts w:ascii="Times New Roman" w:hAnsi="Times New Roman" w:cs="Times New Roman"/>
          <w:sz w:val="26"/>
          <w:szCs w:val="26"/>
        </w:rPr>
        <w:t xml:space="preserve"> запрос предложений.</w:t>
      </w:r>
    </w:p>
    <w:p w:rsidR="00F65364" w:rsidRPr="001A7131" w:rsidRDefault="00F65364" w:rsidP="00193CAE">
      <w:pPr>
        <w:pStyle w:val="ConsPlusNormal"/>
        <w:ind w:firstLine="709"/>
        <w:jc w:val="both"/>
        <w:rPr>
          <w:rFonts w:ascii="Times New Roman" w:hAnsi="Times New Roman"/>
          <w:sz w:val="26"/>
          <w:szCs w:val="26"/>
        </w:rPr>
      </w:pPr>
      <w:r w:rsidRPr="001A7131">
        <w:rPr>
          <w:rFonts w:ascii="Times New Roman" w:hAnsi="Times New Roman" w:cs="Times New Roman"/>
          <w:sz w:val="26"/>
          <w:szCs w:val="26"/>
        </w:rPr>
        <w:t xml:space="preserve">1.7. </w:t>
      </w:r>
      <w:r w:rsidRPr="001A7131">
        <w:rPr>
          <w:rFonts w:ascii="Times New Roman" w:hAnsi="Times New Roman"/>
          <w:sz w:val="26"/>
          <w:szCs w:val="26"/>
        </w:rPr>
        <w:t xml:space="preserve"> Способ предоставления субсидии - финансовое обеспечение затрат на:  </w:t>
      </w:r>
    </w:p>
    <w:p w:rsidR="00F65364"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xml:space="preserve">- приобретение оборудования, сырья и материалов для дальнейшей переработки или изготовления готовой продукции, </w:t>
      </w:r>
    </w:p>
    <w:p w:rsidR="00F65364"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xml:space="preserve">- расходы на технологическое присоединение к инженерной  инфраструктуре, </w:t>
      </w:r>
    </w:p>
    <w:p w:rsidR="00F65364"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xml:space="preserve">- расходы на приобретение программного продукта для ведения собственного дела, </w:t>
      </w:r>
    </w:p>
    <w:p w:rsidR="00F65364"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приобретение нестационарного объекта с целью дальнейшего осуществления деятельности;</w:t>
      </w:r>
    </w:p>
    <w:p w:rsidR="00F65364"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приобретение основных средств, грузового автотранспорта (за исключением легковых автотранспортных средств и объектов недвижимости);</w:t>
      </w:r>
    </w:p>
    <w:p w:rsidR="00F65364"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xml:space="preserve">- приобретение основных средств, грузового автотранспорта по договорам лизинга оборудования и транспортных средств (за исключением легковых автотранспортных средств и объектов недвижимости), заключенным с российской лизинговой организацией не ранее 01 января 2021 года, предметом которых является оборудование, относящееся ко </w:t>
      </w:r>
      <w:hyperlink r:id="rId9">
        <w:r w:rsidRPr="001A7131">
          <w:rPr>
            <w:rFonts w:ascii="Times New Roman" w:hAnsi="Times New Roman"/>
            <w:sz w:val="26"/>
            <w:szCs w:val="26"/>
          </w:rPr>
          <w:t>второй</w:t>
        </w:r>
      </w:hyperlink>
      <w:r w:rsidRPr="001A7131">
        <w:rPr>
          <w:rFonts w:ascii="Times New Roman" w:hAnsi="Times New Roman"/>
          <w:sz w:val="26"/>
          <w:szCs w:val="26"/>
        </w:rPr>
        <w:t xml:space="preserve">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w:t>
      </w:r>
    </w:p>
    <w:p w:rsidR="00A475D0" w:rsidRPr="001A7131" w:rsidRDefault="00A475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1.</w:t>
      </w:r>
      <w:r w:rsidR="00F65364" w:rsidRPr="001A7131">
        <w:rPr>
          <w:rFonts w:ascii="Times New Roman" w:hAnsi="Times New Roman" w:cs="Times New Roman"/>
          <w:sz w:val="26"/>
          <w:szCs w:val="26"/>
        </w:rPr>
        <w:t>8</w:t>
      </w:r>
      <w:r w:rsidRPr="001A7131">
        <w:rPr>
          <w:rFonts w:ascii="Times New Roman" w:hAnsi="Times New Roman" w:cs="Times New Roman"/>
          <w:sz w:val="26"/>
          <w:szCs w:val="26"/>
        </w:rPr>
        <w:t>. Информация о</w:t>
      </w:r>
      <w:r w:rsidRPr="001A7131">
        <w:rPr>
          <w:rFonts w:ascii="Times New Roman" w:hAnsi="Times New Roman" w:cs="Times New Roman"/>
          <w:color w:val="000000"/>
          <w:sz w:val="26"/>
          <w:szCs w:val="26"/>
          <w:lang w:bidi="ru-RU"/>
        </w:rPr>
        <w:t xml:space="preserve"> предоставлении субсидии размещается на едином портале бюджетной системы Российской Федерации в информационно-телекоммуникационной сети «Интернет» (</w:t>
      </w:r>
      <w:hyperlink r:id="rId10" w:history="1">
        <w:r w:rsidR="00D64233" w:rsidRPr="001A7131">
          <w:rPr>
            <w:rStyle w:val="aa"/>
            <w:rFonts w:ascii="Times New Roman" w:hAnsi="Times New Roman" w:cs="Times New Roman"/>
            <w:color w:val="auto"/>
            <w:sz w:val="26"/>
            <w:szCs w:val="26"/>
            <w:lang w:val="en-US" w:bidi="ru-RU"/>
          </w:rPr>
          <w:t>https</w:t>
        </w:r>
        <w:r w:rsidR="00D64233" w:rsidRPr="001A7131">
          <w:rPr>
            <w:rStyle w:val="aa"/>
            <w:rFonts w:ascii="Times New Roman" w:hAnsi="Times New Roman" w:cs="Times New Roman"/>
            <w:color w:val="auto"/>
            <w:sz w:val="26"/>
            <w:szCs w:val="26"/>
            <w:lang w:bidi="ru-RU"/>
          </w:rPr>
          <w:t>://</w:t>
        </w:r>
        <w:r w:rsidR="00D64233" w:rsidRPr="001A7131">
          <w:rPr>
            <w:rStyle w:val="aa"/>
            <w:rFonts w:ascii="Times New Roman" w:hAnsi="Times New Roman" w:cs="Times New Roman"/>
            <w:color w:val="auto"/>
            <w:sz w:val="26"/>
            <w:szCs w:val="26"/>
            <w:lang w:val="en-US" w:bidi="ru-RU"/>
          </w:rPr>
          <w:t>budget</w:t>
        </w:r>
        <w:r w:rsidR="00D64233" w:rsidRPr="001A7131">
          <w:rPr>
            <w:rStyle w:val="aa"/>
            <w:rFonts w:ascii="Times New Roman" w:hAnsi="Times New Roman" w:cs="Times New Roman"/>
            <w:color w:val="auto"/>
            <w:sz w:val="26"/>
            <w:szCs w:val="26"/>
            <w:lang w:bidi="ru-RU"/>
          </w:rPr>
          <w:t>.</w:t>
        </w:r>
        <w:r w:rsidR="00D64233" w:rsidRPr="001A7131">
          <w:rPr>
            <w:rStyle w:val="aa"/>
            <w:rFonts w:ascii="Times New Roman" w:hAnsi="Times New Roman" w:cs="Times New Roman"/>
            <w:color w:val="auto"/>
            <w:sz w:val="26"/>
            <w:szCs w:val="26"/>
            <w:lang w:val="en-US" w:bidi="ru-RU"/>
          </w:rPr>
          <w:t>gov</w:t>
        </w:r>
        <w:r w:rsidR="00D64233" w:rsidRPr="001A7131">
          <w:rPr>
            <w:rStyle w:val="aa"/>
            <w:rFonts w:ascii="Times New Roman" w:hAnsi="Times New Roman" w:cs="Times New Roman"/>
            <w:color w:val="auto"/>
            <w:sz w:val="26"/>
            <w:szCs w:val="26"/>
            <w:lang w:bidi="ru-RU"/>
          </w:rPr>
          <w:t>.</w:t>
        </w:r>
        <w:r w:rsidR="00D64233" w:rsidRPr="001A7131">
          <w:rPr>
            <w:rStyle w:val="aa"/>
            <w:rFonts w:ascii="Times New Roman" w:hAnsi="Times New Roman" w:cs="Times New Roman"/>
            <w:color w:val="auto"/>
            <w:sz w:val="26"/>
            <w:szCs w:val="26"/>
            <w:lang w:val="en-US" w:bidi="ru-RU"/>
          </w:rPr>
          <w:t>ru</w:t>
        </w:r>
        <w:r w:rsidR="00D64233" w:rsidRPr="001A7131">
          <w:rPr>
            <w:rStyle w:val="aa"/>
            <w:rFonts w:ascii="Times New Roman" w:hAnsi="Times New Roman" w:cs="Times New Roman"/>
            <w:sz w:val="26"/>
            <w:szCs w:val="26"/>
            <w:lang w:bidi="ru-RU"/>
          </w:rPr>
          <w:t>/</w:t>
        </w:r>
      </w:hyperlink>
      <w:r w:rsidRPr="001A7131">
        <w:rPr>
          <w:rFonts w:ascii="Times New Roman" w:hAnsi="Times New Roman" w:cs="Times New Roman"/>
          <w:color w:val="000000"/>
          <w:sz w:val="26"/>
          <w:szCs w:val="26"/>
          <w:lang w:bidi="ru-RU"/>
        </w:rPr>
        <w:t>)</w:t>
      </w:r>
      <w:r w:rsidR="00D64233" w:rsidRPr="001A7131">
        <w:rPr>
          <w:rFonts w:ascii="Times New Roman" w:hAnsi="Times New Roman" w:cs="Times New Roman"/>
          <w:color w:val="000000"/>
          <w:sz w:val="26"/>
          <w:szCs w:val="26"/>
          <w:lang w:bidi="ru-RU"/>
        </w:rPr>
        <w:t xml:space="preserve"> (</w:t>
      </w:r>
      <w:r w:rsidR="00D64233" w:rsidRPr="001A7131">
        <w:rPr>
          <w:rFonts w:ascii="Times New Roman" w:hAnsi="Times New Roman"/>
          <w:sz w:val="26"/>
          <w:szCs w:val="26"/>
        </w:rPr>
        <w:t>далее соответственно - Единый портал, сеть «Интернет»)</w:t>
      </w:r>
      <w:r w:rsidRPr="001A7131">
        <w:rPr>
          <w:rFonts w:ascii="Times New Roman" w:hAnsi="Times New Roman" w:cs="Times New Roman"/>
          <w:sz w:val="26"/>
          <w:szCs w:val="26"/>
        </w:rPr>
        <w:t>, в порядке, установленном Министерством финансов Российской Федерации.</w:t>
      </w:r>
    </w:p>
    <w:p w:rsidR="00F65364" w:rsidRPr="001A7131" w:rsidRDefault="00F65364" w:rsidP="00193CAE">
      <w:pPr>
        <w:pStyle w:val="ConsPlusNormal"/>
        <w:ind w:firstLine="709"/>
        <w:jc w:val="both"/>
        <w:rPr>
          <w:rFonts w:ascii="Times New Roman" w:hAnsi="Times New Roman"/>
          <w:b/>
          <w:sz w:val="26"/>
          <w:szCs w:val="26"/>
        </w:rPr>
      </w:pPr>
      <w:r w:rsidRPr="001A7131">
        <w:rPr>
          <w:rFonts w:ascii="Times New Roman" w:hAnsi="Times New Roman" w:cs="Times New Roman"/>
          <w:sz w:val="26"/>
          <w:szCs w:val="26"/>
        </w:rPr>
        <w:t xml:space="preserve"> 1.9. </w:t>
      </w:r>
      <w:r w:rsidRPr="001A7131">
        <w:rPr>
          <w:rFonts w:ascii="Times New Roman" w:hAnsi="Times New Roman"/>
          <w:sz w:val="26"/>
          <w:szCs w:val="26"/>
        </w:rPr>
        <w:t xml:space="preserve">На официальном сайте </w:t>
      </w:r>
      <w:r w:rsidR="002B5952" w:rsidRPr="001A7131">
        <w:rPr>
          <w:rFonts w:ascii="Times New Roman" w:hAnsi="Times New Roman"/>
          <w:sz w:val="26"/>
          <w:szCs w:val="26"/>
        </w:rPr>
        <w:t xml:space="preserve">муниципального образования городского округа город Нововоронеж </w:t>
      </w:r>
      <w:r w:rsidRPr="001A7131">
        <w:rPr>
          <w:rFonts w:ascii="Times New Roman" w:hAnsi="Times New Roman"/>
          <w:sz w:val="26"/>
          <w:szCs w:val="26"/>
        </w:rPr>
        <w:t xml:space="preserve"> по результатам отбора  (результатам рассмотрения заявок) размещается информация в соответствии с требованиями, утвержденными в пункте 22(г) постановления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w:t>
      </w:r>
      <w:r w:rsidRPr="001A7131">
        <w:rPr>
          <w:rFonts w:ascii="Times New Roman" w:hAnsi="Times New Roman"/>
          <w:sz w:val="26"/>
          <w:szCs w:val="26"/>
        </w:rPr>
        <w:lastRenderedPageBreak/>
        <w:t>услуг и проведение отборов получателей указанных субсидий, в том числе грантов в форме субсидий».</w:t>
      </w:r>
    </w:p>
    <w:p w:rsidR="00F65364" w:rsidRPr="001A7131" w:rsidRDefault="00F65364" w:rsidP="00193CAE">
      <w:pPr>
        <w:pStyle w:val="ConsPlusNormal"/>
        <w:ind w:firstLine="709"/>
        <w:jc w:val="both"/>
        <w:rPr>
          <w:rFonts w:ascii="Times New Roman" w:hAnsi="Times New Roman" w:cs="Times New Roman"/>
          <w:sz w:val="26"/>
          <w:szCs w:val="26"/>
        </w:rPr>
      </w:pPr>
    </w:p>
    <w:p w:rsidR="00B76553" w:rsidRPr="001A7131" w:rsidRDefault="00A464C0" w:rsidP="00193CAE">
      <w:pPr>
        <w:pStyle w:val="ad"/>
        <w:tabs>
          <w:tab w:val="left" w:pos="709"/>
          <w:tab w:val="left" w:pos="993"/>
        </w:tabs>
        <w:spacing w:after="0" w:line="240" w:lineRule="auto"/>
        <w:ind w:left="0" w:firstLine="709"/>
        <w:jc w:val="center"/>
        <w:rPr>
          <w:rFonts w:ascii="Times New Roman" w:hAnsi="Times New Roman"/>
          <w:sz w:val="26"/>
          <w:szCs w:val="26"/>
        </w:rPr>
      </w:pPr>
      <w:r w:rsidRPr="001A7131">
        <w:rPr>
          <w:rFonts w:ascii="Times New Roman" w:hAnsi="Times New Roman"/>
          <w:color w:val="000000"/>
          <w:sz w:val="26"/>
          <w:szCs w:val="26"/>
          <w:lang w:val="en-US"/>
        </w:rPr>
        <w:t>II</w:t>
      </w:r>
      <w:r w:rsidRPr="001A7131">
        <w:rPr>
          <w:rFonts w:ascii="Times New Roman" w:hAnsi="Times New Roman"/>
          <w:color w:val="000000"/>
          <w:sz w:val="26"/>
          <w:szCs w:val="26"/>
        </w:rPr>
        <w:t>.</w:t>
      </w:r>
      <w:r w:rsidRPr="001A7131">
        <w:rPr>
          <w:rFonts w:ascii="Times New Roman" w:hAnsi="Times New Roman"/>
          <w:sz w:val="26"/>
          <w:szCs w:val="26"/>
        </w:rPr>
        <w:t xml:space="preserve"> </w:t>
      </w:r>
      <w:r w:rsidR="00B76553" w:rsidRPr="001A7131">
        <w:rPr>
          <w:rFonts w:ascii="Times New Roman" w:hAnsi="Times New Roman"/>
          <w:sz w:val="26"/>
          <w:szCs w:val="26"/>
        </w:rPr>
        <w:t>Условия и порядок предоставления субсидии</w:t>
      </w:r>
      <w:r w:rsidR="00553EE9" w:rsidRPr="001A7131">
        <w:rPr>
          <w:rFonts w:ascii="Times New Roman" w:hAnsi="Times New Roman"/>
          <w:sz w:val="26"/>
          <w:szCs w:val="26"/>
        </w:rPr>
        <w:t>, проведение отбора</w:t>
      </w:r>
      <w:r w:rsidR="00B033C1" w:rsidRPr="001A7131">
        <w:rPr>
          <w:rFonts w:ascii="Times New Roman" w:hAnsi="Times New Roman"/>
          <w:sz w:val="26"/>
          <w:szCs w:val="26"/>
        </w:rPr>
        <w:t>.</w:t>
      </w:r>
    </w:p>
    <w:p w:rsidR="00B033C1" w:rsidRPr="001A7131" w:rsidRDefault="00B033C1" w:rsidP="00193CAE">
      <w:pPr>
        <w:pStyle w:val="ad"/>
        <w:tabs>
          <w:tab w:val="left" w:pos="709"/>
          <w:tab w:val="left" w:pos="993"/>
        </w:tabs>
        <w:spacing w:after="0" w:line="240" w:lineRule="auto"/>
        <w:ind w:left="0" w:firstLine="709"/>
        <w:jc w:val="center"/>
        <w:rPr>
          <w:rFonts w:ascii="Times New Roman" w:hAnsi="Times New Roman"/>
          <w:sz w:val="26"/>
          <w:szCs w:val="26"/>
        </w:rPr>
      </w:pPr>
    </w:p>
    <w:p w:rsidR="00635FE9"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xml:space="preserve">2.1.  </w:t>
      </w:r>
      <w:r w:rsidR="00635FE9" w:rsidRPr="001A7131">
        <w:rPr>
          <w:rFonts w:ascii="Times New Roman" w:hAnsi="Times New Roman"/>
          <w:sz w:val="26"/>
          <w:szCs w:val="26"/>
        </w:rPr>
        <w:t xml:space="preserve">Право на получение субсидии имеют: </w:t>
      </w:r>
    </w:p>
    <w:p w:rsidR="00F65364"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субъект малого или среднего предпринимательства, включая крестьянские (фермерские) хозяйства (далее – субъект МСП);</w:t>
      </w:r>
    </w:p>
    <w:p w:rsidR="00F65364"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ф</w:t>
      </w:r>
      <w:r w:rsidRPr="001A7131">
        <w:rPr>
          <w:rFonts w:ascii="Times New Roman" w:hAnsi="Times New Roman"/>
          <w:sz w:val="26"/>
          <w:szCs w:val="26"/>
          <w:shd w:val="clear" w:color="auto" w:fill="FFFFFF"/>
        </w:rPr>
        <w:t xml:space="preserve">изические лица, не являющиеся индивидуальными предпринимателями и применяющие специальный налоговый режим «Налог на профессиональный доход»  </w:t>
      </w:r>
      <w:r w:rsidRPr="001A7131">
        <w:rPr>
          <w:rFonts w:ascii="Times New Roman" w:hAnsi="Times New Roman"/>
          <w:sz w:val="26"/>
          <w:szCs w:val="26"/>
        </w:rPr>
        <w:t xml:space="preserve"> (далее - самозанятые граждане).</w:t>
      </w:r>
    </w:p>
    <w:p w:rsidR="00635FE9" w:rsidRPr="001A7131" w:rsidRDefault="00F65364"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xml:space="preserve">2.2. </w:t>
      </w:r>
      <w:r w:rsidRPr="001A7131">
        <w:rPr>
          <w:rFonts w:ascii="Times New Roman" w:hAnsi="Times New Roman"/>
          <w:color w:val="00B050"/>
          <w:sz w:val="26"/>
          <w:szCs w:val="26"/>
        </w:rPr>
        <w:t xml:space="preserve"> </w:t>
      </w:r>
      <w:r w:rsidRPr="001A7131">
        <w:rPr>
          <w:rFonts w:ascii="Times New Roman" w:hAnsi="Times New Roman"/>
          <w:sz w:val="26"/>
          <w:szCs w:val="26"/>
        </w:rPr>
        <w:t xml:space="preserve">Категории </w:t>
      </w:r>
      <w:r w:rsidR="00635FE9" w:rsidRPr="001A7131">
        <w:rPr>
          <w:rFonts w:ascii="Times New Roman" w:hAnsi="Times New Roman"/>
          <w:sz w:val="26"/>
          <w:szCs w:val="26"/>
        </w:rPr>
        <w:t>получателей субсидии (участников отбора) (далее - получатель субсидии):</w:t>
      </w:r>
    </w:p>
    <w:p w:rsidR="00F65364" w:rsidRPr="001A7131" w:rsidRDefault="00F65364" w:rsidP="00193CAE">
      <w:pPr>
        <w:ind w:firstLine="709"/>
        <w:rPr>
          <w:rFonts w:ascii="Times New Roman" w:hAnsi="Times New Roman"/>
          <w:sz w:val="26"/>
          <w:szCs w:val="26"/>
        </w:rPr>
      </w:pPr>
      <w:r w:rsidRPr="001A7131">
        <w:rPr>
          <w:rFonts w:ascii="Times New Roman" w:hAnsi="Times New Roman"/>
          <w:sz w:val="26"/>
          <w:szCs w:val="26"/>
        </w:rPr>
        <w:t>- начинающие предприниматели, с момента государственной регистрации которых на дату подачи заявления прошло менее одного календарного года (календарный год принимается продолжительностью 365 дней), прошедшим конкурсный отбор бизнес - проектов;</w:t>
      </w:r>
    </w:p>
    <w:p w:rsidR="00F65364" w:rsidRPr="001A7131" w:rsidRDefault="00F65364" w:rsidP="00193CAE">
      <w:pPr>
        <w:tabs>
          <w:tab w:val="left" w:pos="851"/>
        </w:tabs>
        <w:ind w:firstLine="709"/>
        <w:rPr>
          <w:rFonts w:ascii="Times New Roman" w:hAnsi="Times New Roman"/>
          <w:sz w:val="26"/>
          <w:szCs w:val="26"/>
        </w:rPr>
      </w:pPr>
      <w:r w:rsidRPr="001A7131">
        <w:rPr>
          <w:rFonts w:ascii="Times New Roman" w:hAnsi="Times New Roman"/>
          <w:sz w:val="26"/>
          <w:szCs w:val="26"/>
        </w:rPr>
        <w:t>- молодые (до 30 лет) предприниматели, прошедшие конкурсный отбор бизнес - проектов;</w:t>
      </w:r>
    </w:p>
    <w:p w:rsidR="00F65364" w:rsidRPr="001A7131" w:rsidRDefault="00F65364" w:rsidP="00193CAE">
      <w:pPr>
        <w:ind w:firstLine="709"/>
        <w:rPr>
          <w:rFonts w:ascii="Times New Roman" w:hAnsi="Times New Roman"/>
          <w:sz w:val="26"/>
          <w:szCs w:val="26"/>
        </w:rPr>
      </w:pPr>
      <w:r w:rsidRPr="001A7131">
        <w:rPr>
          <w:rFonts w:ascii="Times New Roman" w:hAnsi="Times New Roman"/>
          <w:sz w:val="26"/>
          <w:szCs w:val="26"/>
        </w:rPr>
        <w:t>- субъекты МСП, победившие в конкурсе «Лучший бизнес-проект»;</w:t>
      </w:r>
    </w:p>
    <w:p w:rsidR="00F65364" w:rsidRPr="001A7131" w:rsidRDefault="00F65364" w:rsidP="00193CAE">
      <w:pPr>
        <w:ind w:firstLine="709"/>
        <w:rPr>
          <w:rFonts w:ascii="Times New Roman" w:hAnsi="Times New Roman"/>
          <w:sz w:val="26"/>
          <w:szCs w:val="26"/>
        </w:rPr>
      </w:pPr>
      <w:r w:rsidRPr="001A7131">
        <w:rPr>
          <w:rFonts w:ascii="Times New Roman" w:hAnsi="Times New Roman"/>
          <w:sz w:val="26"/>
          <w:szCs w:val="26"/>
        </w:rPr>
        <w:t xml:space="preserve">- самозанятые граждане, являющиеся производителями товаров, работ, услуг для реализации бизнес - проектов, </w:t>
      </w:r>
    </w:p>
    <w:p w:rsidR="00F65364" w:rsidRPr="001A7131" w:rsidRDefault="00F65364" w:rsidP="00193CAE">
      <w:pPr>
        <w:ind w:firstLine="709"/>
        <w:rPr>
          <w:rFonts w:ascii="Times New Roman" w:hAnsi="Times New Roman"/>
          <w:sz w:val="26"/>
          <w:szCs w:val="26"/>
        </w:rPr>
      </w:pPr>
      <w:r w:rsidRPr="001A7131">
        <w:rPr>
          <w:rFonts w:ascii="Times New Roman" w:hAnsi="Times New Roman"/>
          <w:sz w:val="26"/>
          <w:szCs w:val="26"/>
        </w:rPr>
        <w:t>- субъекты МСП и самозанятые граждане, получающие субсидию на компенсацию части затрат, связанных с уплатой первого взноса (аванса) по договорам лизинга оборудования и транспортных средств.</w:t>
      </w:r>
    </w:p>
    <w:p w:rsidR="00A464C0" w:rsidRPr="001A7131" w:rsidRDefault="00F65364" w:rsidP="00193CAE">
      <w:pPr>
        <w:pStyle w:val="ad"/>
        <w:tabs>
          <w:tab w:val="left" w:pos="709"/>
          <w:tab w:val="left" w:pos="993"/>
        </w:tabs>
        <w:spacing w:after="0" w:line="240" w:lineRule="auto"/>
        <w:ind w:left="0" w:firstLine="709"/>
        <w:rPr>
          <w:rFonts w:ascii="Times New Roman" w:hAnsi="Times New Roman"/>
          <w:color w:val="000000"/>
          <w:sz w:val="26"/>
          <w:szCs w:val="26"/>
          <w:lang w:bidi="ru-RU"/>
        </w:rPr>
      </w:pPr>
      <w:r w:rsidRPr="001A7131">
        <w:rPr>
          <w:rFonts w:ascii="Times New Roman" w:hAnsi="Times New Roman"/>
          <w:sz w:val="26"/>
          <w:szCs w:val="26"/>
        </w:rPr>
        <w:t xml:space="preserve">2.3. </w:t>
      </w:r>
      <w:r w:rsidR="00A464C0" w:rsidRPr="001A7131">
        <w:rPr>
          <w:rFonts w:ascii="Times New Roman" w:hAnsi="Times New Roman"/>
          <w:color w:val="000000"/>
          <w:sz w:val="26"/>
          <w:szCs w:val="26"/>
          <w:lang w:bidi="ru-RU"/>
        </w:rPr>
        <w:t xml:space="preserve">Требования к </w:t>
      </w:r>
      <w:r w:rsidR="00CC1A3D" w:rsidRPr="001A7131">
        <w:rPr>
          <w:rFonts w:ascii="Times New Roman" w:hAnsi="Times New Roman"/>
          <w:color w:val="000000"/>
          <w:sz w:val="26"/>
          <w:szCs w:val="26"/>
          <w:lang w:bidi="ru-RU"/>
        </w:rPr>
        <w:t>получателю субсидии</w:t>
      </w:r>
      <w:r w:rsidR="00A464C0" w:rsidRPr="001A7131">
        <w:rPr>
          <w:rFonts w:ascii="Times New Roman" w:hAnsi="Times New Roman"/>
          <w:color w:val="000000"/>
          <w:sz w:val="26"/>
          <w:szCs w:val="26"/>
          <w:lang w:bidi="ru-RU"/>
        </w:rPr>
        <w:t xml:space="preserve">,  которым </w:t>
      </w:r>
      <w:r w:rsidR="00B76553" w:rsidRPr="001A7131">
        <w:rPr>
          <w:rFonts w:ascii="Times New Roman" w:hAnsi="Times New Roman"/>
          <w:color w:val="000000"/>
          <w:sz w:val="26"/>
          <w:szCs w:val="26"/>
          <w:lang w:bidi="ru-RU"/>
        </w:rPr>
        <w:t xml:space="preserve">он </w:t>
      </w:r>
      <w:r w:rsidR="00A464C0" w:rsidRPr="001A7131">
        <w:rPr>
          <w:rFonts w:ascii="Times New Roman" w:hAnsi="Times New Roman"/>
          <w:color w:val="000000"/>
          <w:sz w:val="26"/>
          <w:szCs w:val="26"/>
          <w:lang w:bidi="ru-RU"/>
        </w:rPr>
        <w:t xml:space="preserve">должен соответствовать на </w:t>
      </w:r>
      <w:r w:rsidR="00CA3D07" w:rsidRPr="001A7131">
        <w:rPr>
          <w:rFonts w:ascii="Times New Roman" w:hAnsi="Times New Roman"/>
          <w:color w:val="000000"/>
          <w:sz w:val="26"/>
          <w:szCs w:val="26"/>
          <w:lang w:bidi="ru-RU"/>
        </w:rPr>
        <w:t>дату подачи заявки</w:t>
      </w:r>
      <w:r w:rsidR="002D6068" w:rsidRPr="001A7131">
        <w:rPr>
          <w:rFonts w:ascii="Times New Roman" w:hAnsi="Times New Roman"/>
          <w:color w:val="000000"/>
          <w:sz w:val="26"/>
          <w:szCs w:val="26"/>
          <w:lang w:bidi="ru-RU"/>
        </w:rPr>
        <w:t>:</w:t>
      </w:r>
      <w:r w:rsidR="00CA3D07" w:rsidRPr="001A7131">
        <w:rPr>
          <w:rFonts w:ascii="Times New Roman" w:hAnsi="Times New Roman"/>
          <w:color w:val="000000"/>
          <w:sz w:val="26"/>
          <w:szCs w:val="26"/>
          <w:lang w:bidi="ru-RU"/>
        </w:rPr>
        <w:t xml:space="preserve"> </w:t>
      </w:r>
    </w:p>
    <w:p w:rsidR="00B76553" w:rsidRPr="001A7131" w:rsidRDefault="0003524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B76553" w:rsidRPr="001A7131">
        <w:rPr>
          <w:rFonts w:ascii="Times New Roman" w:hAnsi="Times New Roman" w:cs="Times New Roman"/>
          <w:sz w:val="26"/>
          <w:szCs w:val="26"/>
        </w:rPr>
        <w:t>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914F9C" w:rsidRPr="001A7131" w:rsidRDefault="00914F9C"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xml:space="preserve">-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w:t>
      </w:r>
    </w:p>
    <w:p w:rsidR="00914F9C" w:rsidRPr="001A7131" w:rsidRDefault="00914F9C" w:rsidP="00193CAE">
      <w:pPr>
        <w:pStyle w:val="ConsPlusNormal"/>
        <w:ind w:firstLine="709"/>
        <w:jc w:val="both"/>
        <w:rPr>
          <w:rFonts w:ascii="Times New Roman" w:hAnsi="Times New Roman"/>
          <w:sz w:val="26"/>
          <w:szCs w:val="26"/>
        </w:rPr>
      </w:pPr>
      <w:r w:rsidRPr="001A7131">
        <w:rPr>
          <w:rFonts w:ascii="Times New Roman" w:hAnsi="Times New Roman"/>
          <w:sz w:val="26"/>
          <w:szCs w:val="26"/>
        </w:rPr>
        <w:t xml:space="preserve">- не находится в составляемых в рамках реализации полномочий, предусмотренных </w:t>
      </w:r>
      <w:hyperlink r:id="rId11" w:history="1">
        <w:r w:rsidRPr="001A7131">
          <w:rPr>
            <w:rFonts w:ascii="Times New Roman" w:hAnsi="Times New Roman"/>
            <w:sz w:val="26"/>
            <w:szCs w:val="26"/>
          </w:rPr>
          <w:t>главой VII</w:t>
        </w:r>
      </w:hyperlink>
      <w:r w:rsidRPr="001A7131">
        <w:rPr>
          <w:rFonts w:ascii="Times New Roman" w:hAnsi="Times New Roman"/>
          <w:sz w:val="26"/>
          <w:szCs w:val="26"/>
        </w:rPr>
        <w:t xml:space="preserve"> Устава ООН, Советом Безопасности ООН </w:t>
      </w:r>
      <w:r w:rsidR="00555285" w:rsidRPr="001A7131">
        <w:rPr>
          <w:rFonts w:ascii="Times New Roman" w:hAnsi="Times New Roman"/>
          <w:sz w:val="26"/>
          <w:szCs w:val="26"/>
        </w:rPr>
        <w:t xml:space="preserve">               </w:t>
      </w:r>
      <w:r w:rsidRPr="001A7131">
        <w:rPr>
          <w:rFonts w:ascii="Times New Roman" w:hAnsi="Times New Roman"/>
          <w:sz w:val="26"/>
          <w:szCs w:val="26"/>
        </w:rPr>
        <w:lastRenderedPageBreak/>
        <w:t>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914F9C" w:rsidRPr="001A7131" w:rsidRDefault="00861E71" w:rsidP="00193CAE">
      <w:pPr>
        <w:pStyle w:val="22"/>
        <w:shd w:val="clear" w:color="auto" w:fill="auto"/>
        <w:spacing w:line="240" w:lineRule="auto"/>
        <w:ind w:firstLine="709"/>
        <w:jc w:val="both"/>
        <w:rPr>
          <w:rFonts w:ascii="Times New Roman" w:hAnsi="Times New Roman"/>
          <w:color w:val="000000"/>
          <w:sz w:val="26"/>
          <w:szCs w:val="26"/>
          <w:lang w:val="ru-RU" w:bidi="ru-RU"/>
        </w:rPr>
      </w:pPr>
      <w:r w:rsidRPr="001A7131">
        <w:rPr>
          <w:rFonts w:ascii="Times New Roman" w:hAnsi="Times New Roman"/>
          <w:color w:val="000000"/>
          <w:sz w:val="26"/>
          <w:szCs w:val="26"/>
          <w:lang w:val="ru-RU" w:bidi="ru-RU"/>
        </w:rPr>
        <w:t xml:space="preserve">        - </w:t>
      </w:r>
      <w:r w:rsidR="00914F9C" w:rsidRPr="001A7131">
        <w:rPr>
          <w:rFonts w:ascii="Times New Roman" w:hAnsi="Times New Roman"/>
          <w:color w:val="000000"/>
          <w:sz w:val="26"/>
          <w:szCs w:val="26"/>
          <w:lang w:bidi="ru-RU"/>
        </w:rPr>
        <w:t>не получа</w:t>
      </w:r>
      <w:r w:rsidR="00914F9C" w:rsidRPr="001A7131">
        <w:rPr>
          <w:rFonts w:ascii="Times New Roman" w:hAnsi="Times New Roman"/>
          <w:color w:val="000000"/>
          <w:sz w:val="26"/>
          <w:szCs w:val="26"/>
          <w:lang w:val="ru-RU" w:bidi="ru-RU"/>
        </w:rPr>
        <w:t>ет</w:t>
      </w:r>
      <w:r w:rsidR="00914F9C" w:rsidRPr="001A7131">
        <w:rPr>
          <w:rFonts w:ascii="Times New Roman" w:hAnsi="Times New Roman"/>
          <w:color w:val="000000"/>
          <w:sz w:val="26"/>
          <w:szCs w:val="26"/>
          <w:lang w:bidi="ru-RU"/>
        </w:rPr>
        <w:t xml:space="preserve"> средства из бюджета городского округа </w:t>
      </w:r>
      <w:r w:rsidR="00FB2532" w:rsidRPr="001A7131">
        <w:rPr>
          <w:rFonts w:ascii="Times New Roman" w:hAnsi="Times New Roman"/>
          <w:color w:val="000000"/>
          <w:sz w:val="26"/>
          <w:szCs w:val="26"/>
          <w:lang w:val="ru-RU" w:bidi="ru-RU"/>
        </w:rPr>
        <w:t xml:space="preserve">город Нововоронеж </w:t>
      </w:r>
      <w:r w:rsidR="00914F9C" w:rsidRPr="001A7131">
        <w:rPr>
          <w:rFonts w:ascii="Times New Roman" w:hAnsi="Times New Roman"/>
          <w:color w:val="000000"/>
          <w:sz w:val="26"/>
          <w:szCs w:val="26"/>
          <w:lang w:bidi="ru-RU"/>
        </w:rPr>
        <w:t xml:space="preserve">на основании иных нормативных правовых </w:t>
      </w:r>
      <w:r w:rsidR="00914F9C" w:rsidRPr="001A7131">
        <w:rPr>
          <w:rFonts w:ascii="Times New Roman" w:hAnsi="Times New Roman"/>
          <w:color w:val="000000"/>
          <w:sz w:val="26"/>
          <w:szCs w:val="26"/>
          <w:lang w:val="ru-RU" w:bidi="ru-RU"/>
        </w:rPr>
        <w:t xml:space="preserve">актов </w:t>
      </w:r>
      <w:r w:rsidR="00914F9C" w:rsidRPr="001A7131">
        <w:rPr>
          <w:rFonts w:ascii="Times New Roman" w:hAnsi="Times New Roman"/>
          <w:color w:val="000000"/>
          <w:sz w:val="26"/>
          <w:szCs w:val="26"/>
          <w:lang w:bidi="ru-RU"/>
        </w:rPr>
        <w:t>городского округа город Нововоронеж на цели, установленные данным Порядком</w:t>
      </w:r>
      <w:r w:rsidR="00914F9C" w:rsidRPr="001A7131">
        <w:rPr>
          <w:rFonts w:ascii="Times New Roman" w:hAnsi="Times New Roman"/>
          <w:color w:val="000000"/>
          <w:sz w:val="26"/>
          <w:szCs w:val="26"/>
          <w:lang w:val="ru-RU" w:bidi="ru-RU"/>
        </w:rPr>
        <w:t>;</w:t>
      </w:r>
    </w:p>
    <w:p w:rsidR="00B033C1" w:rsidRPr="001A7131" w:rsidRDefault="00914F9C"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xml:space="preserve">- не является иностранным агентом в соответствии с Федеральным </w:t>
      </w:r>
      <w:hyperlink r:id="rId12" w:history="1">
        <w:r w:rsidRPr="001A7131">
          <w:rPr>
            <w:rFonts w:ascii="Times New Roman" w:hAnsi="Times New Roman"/>
            <w:sz w:val="26"/>
            <w:szCs w:val="26"/>
          </w:rPr>
          <w:t>законом</w:t>
        </w:r>
      </w:hyperlink>
      <w:r w:rsidRPr="001A7131">
        <w:rPr>
          <w:rFonts w:ascii="Times New Roman" w:hAnsi="Times New Roman"/>
          <w:sz w:val="26"/>
          <w:szCs w:val="26"/>
        </w:rPr>
        <w:t xml:space="preserve"> </w:t>
      </w:r>
      <w:r w:rsidR="00CA6A42" w:rsidRPr="001A7131">
        <w:rPr>
          <w:rFonts w:ascii="Times New Roman" w:hAnsi="Times New Roman"/>
          <w:sz w:val="26"/>
          <w:szCs w:val="26"/>
        </w:rPr>
        <w:t xml:space="preserve">от 14.07.2022 № 255-ФЗ </w:t>
      </w:r>
      <w:r w:rsidR="00B033C1" w:rsidRPr="001A7131">
        <w:rPr>
          <w:rFonts w:ascii="Times New Roman" w:hAnsi="Times New Roman"/>
          <w:sz w:val="26"/>
          <w:szCs w:val="26"/>
        </w:rPr>
        <w:t>«</w:t>
      </w:r>
      <w:r w:rsidRPr="001A7131">
        <w:rPr>
          <w:rFonts w:ascii="Times New Roman" w:hAnsi="Times New Roman"/>
          <w:sz w:val="26"/>
          <w:szCs w:val="26"/>
        </w:rPr>
        <w:t>О контроле за деятельностью лиц, наход</w:t>
      </w:r>
      <w:r w:rsidR="00B033C1" w:rsidRPr="001A7131">
        <w:rPr>
          <w:rFonts w:ascii="Times New Roman" w:hAnsi="Times New Roman"/>
          <w:sz w:val="26"/>
          <w:szCs w:val="26"/>
        </w:rPr>
        <w:t>ящихся под иностранным влиянием»</w:t>
      </w:r>
      <w:r w:rsidRPr="001A7131">
        <w:rPr>
          <w:rFonts w:ascii="Times New Roman" w:hAnsi="Times New Roman"/>
          <w:sz w:val="26"/>
          <w:szCs w:val="26"/>
        </w:rPr>
        <w:t>;</w:t>
      </w:r>
    </w:p>
    <w:p w:rsidR="00914F9C" w:rsidRPr="001A7131" w:rsidRDefault="00914F9C"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xml:space="preserve">- на едином налоговом счете отсутствует или не превышает размер, определенный </w:t>
      </w:r>
      <w:hyperlink r:id="rId13" w:history="1">
        <w:r w:rsidRPr="001A7131">
          <w:rPr>
            <w:rFonts w:ascii="Times New Roman" w:hAnsi="Times New Roman"/>
            <w:sz w:val="26"/>
            <w:szCs w:val="26"/>
          </w:rPr>
          <w:t>пунктом 3 статьи 47</w:t>
        </w:r>
      </w:hyperlink>
      <w:r w:rsidRPr="001A7131">
        <w:rPr>
          <w:rFonts w:ascii="Times New Roman" w:hAnsi="Times New Roman"/>
          <w:sz w:val="26"/>
          <w:szCs w:val="26"/>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B033C1" w:rsidRPr="001A7131" w:rsidRDefault="00914F9C"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отсутствует просроченная задолженность по возврату в бюджет городского округа город Нововоронеж (дале</w:t>
      </w:r>
      <w:r w:rsidR="00A6246C" w:rsidRPr="001A7131">
        <w:rPr>
          <w:rFonts w:ascii="Times New Roman" w:hAnsi="Times New Roman"/>
          <w:sz w:val="26"/>
          <w:szCs w:val="26"/>
        </w:rPr>
        <w:t>е -</w:t>
      </w:r>
      <w:r w:rsidR="00B033C1" w:rsidRPr="001A7131">
        <w:rPr>
          <w:rFonts w:ascii="Times New Roman" w:hAnsi="Times New Roman"/>
          <w:sz w:val="26"/>
          <w:szCs w:val="26"/>
        </w:rPr>
        <w:t xml:space="preserve"> б</w:t>
      </w:r>
      <w:r w:rsidRPr="001A7131">
        <w:rPr>
          <w:rFonts w:ascii="Times New Roman" w:hAnsi="Times New Roman"/>
          <w:sz w:val="26"/>
          <w:szCs w:val="26"/>
        </w:rPr>
        <w:t>юджет городского округа) субсидий, бюджетных инвестиций, ранее предоставленных, в том числе в соответствии с иными правовыми актами, и иная просроченная (неурегулированная) задолженность по денежным обя</w:t>
      </w:r>
      <w:r w:rsidR="00B033C1" w:rsidRPr="001A7131">
        <w:rPr>
          <w:rFonts w:ascii="Times New Roman" w:hAnsi="Times New Roman"/>
          <w:sz w:val="26"/>
          <w:szCs w:val="26"/>
        </w:rPr>
        <w:t>з</w:t>
      </w:r>
      <w:r w:rsidRPr="001A7131">
        <w:rPr>
          <w:rFonts w:ascii="Times New Roman" w:hAnsi="Times New Roman"/>
          <w:sz w:val="26"/>
          <w:szCs w:val="26"/>
        </w:rPr>
        <w:t>ательствам перед бюджетом городского округа</w:t>
      </w:r>
      <w:r w:rsidR="00B033C1" w:rsidRPr="001A7131">
        <w:rPr>
          <w:rFonts w:ascii="Times New Roman" w:hAnsi="Times New Roman"/>
          <w:sz w:val="26"/>
          <w:szCs w:val="26"/>
        </w:rPr>
        <w:t>;</w:t>
      </w:r>
    </w:p>
    <w:p w:rsidR="0085563F" w:rsidRPr="001A7131" w:rsidRDefault="00914F9C"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xml:space="preserve"> - получатель субсидии, являющийся юридическим лицом, не находится в процессе реорганизации (за исключением реорганизации в форме присоединения к юридическому лицу, я</w:t>
      </w:r>
      <w:r w:rsidR="00CC1A3D" w:rsidRPr="001A7131">
        <w:rPr>
          <w:rFonts w:ascii="Times New Roman" w:hAnsi="Times New Roman"/>
          <w:sz w:val="26"/>
          <w:szCs w:val="26"/>
        </w:rPr>
        <w:t>вляющемуся получателем субсидии</w:t>
      </w:r>
      <w:r w:rsidRPr="001A7131">
        <w:rPr>
          <w:rFonts w:ascii="Times New Roman" w:hAnsi="Times New Roman"/>
          <w:sz w:val="26"/>
          <w:szCs w:val="26"/>
        </w:rPr>
        <w:t>,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являющийся индивидуальным предпринимателем, не прекратил деятельность в качестве индивидуального предпринимателя</w:t>
      </w:r>
      <w:r w:rsidR="0085563F" w:rsidRPr="001A7131">
        <w:rPr>
          <w:rFonts w:ascii="Times New Roman" w:hAnsi="Times New Roman"/>
          <w:sz w:val="26"/>
          <w:szCs w:val="26"/>
        </w:rPr>
        <w:t>, а</w:t>
      </w:r>
      <w:r w:rsidRPr="001A7131">
        <w:rPr>
          <w:rFonts w:ascii="Times New Roman" w:hAnsi="Times New Roman"/>
          <w:color w:val="000000"/>
          <w:sz w:val="26"/>
          <w:szCs w:val="26"/>
          <w:lang w:bidi="ru-RU"/>
        </w:rPr>
        <w:t xml:space="preserve"> </w:t>
      </w:r>
      <w:r w:rsidR="0003524B" w:rsidRPr="001A7131">
        <w:rPr>
          <w:rFonts w:ascii="Times New Roman" w:hAnsi="Times New Roman"/>
          <w:color w:val="000000"/>
          <w:sz w:val="26"/>
          <w:szCs w:val="26"/>
          <w:lang w:bidi="ru-RU"/>
        </w:rPr>
        <w:t>получатель субсидии</w:t>
      </w:r>
      <w:r w:rsidR="00CC1A3D" w:rsidRPr="001A7131">
        <w:rPr>
          <w:rFonts w:ascii="Times New Roman" w:hAnsi="Times New Roman"/>
          <w:color w:val="000000"/>
          <w:sz w:val="26"/>
          <w:szCs w:val="26"/>
          <w:lang w:bidi="ru-RU"/>
        </w:rPr>
        <w:t xml:space="preserve"> </w:t>
      </w:r>
      <w:r w:rsidRPr="001A7131">
        <w:rPr>
          <w:rFonts w:ascii="Times New Roman" w:hAnsi="Times New Roman"/>
          <w:sz w:val="26"/>
          <w:szCs w:val="26"/>
        </w:rPr>
        <w:t xml:space="preserve">– </w:t>
      </w:r>
      <w:r w:rsidRPr="001A7131">
        <w:rPr>
          <w:rFonts w:ascii="Times New Roman" w:hAnsi="Times New Roman"/>
          <w:color w:val="000000"/>
          <w:sz w:val="26"/>
          <w:szCs w:val="26"/>
        </w:rPr>
        <w:t>ф</w:t>
      </w:r>
      <w:r w:rsidRPr="001A7131">
        <w:rPr>
          <w:rFonts w:ascii="Times New Roman" w:hAnsi="Times New Roman"/>
          <w:color w:val="000000"/>
          <w:sz w:val="26"/>
          <w:szCs w:val="26"/>
          <w:shd w:val="clear" w:color="auto" w:fill="FFFFFF"/>
        </w:rPr>
        <w:t>изическое лицо, не являющееся индивидуальным предпринимателем и применяющ</w:t>
      </w:r>
      <w:r w:rsidR="0085563F" w:rsidRPr="001A7131">
        <w:rPr>
          <w:rFonts w:ascii="Times New Roman" w:hAnsi="Times New Roman"/>
          <w:color w:val="000000"/>
          <w:sz w:val="26"/>
          <w:szCs w:val="26"/>
          <w:shd w:val="clear" w:color="auto" w:fill="FFFFFF"/>
        </w:rPr>
        <w:t>ее</w:t>
      </w:r>
      <w:r w:rsidRPr="001A7131">
        <w:rPr>
          <w:rFonts w:ascii="Times New Roman" w:hAnsi="Times New Roman"/>
          <w:color w:val="000000"/>
          <w:sz w:val="26"/>
          <w:szCs w:val="26"/>
          <w:shd w:val="clear" w:color="auto" w:fill="FFFFFF"/>
        </w:rPr>
        <w:t xml:space="preserve"> специальный налоговый </w:t>
      </w:r>
      <w:r w:rsidRPr="001A7131">
        <w:rPr>
          <w:rFonts w:ascii="Times New Roman" w:hAnsi="Times New Roman"/>
          <w:sz w:val="26"/>
          <w:szCs w:val="26"/>
          <w:shd w:val="clear" w:color="auto" w:fill="FFFFFF"/>
        </w:rPr>
        <w:t>режим «Налог на</w:t>
      </w:r>
      <w:r w:rsidRPr="001A7131">
        <w:rPr>
          <w:rFonts w:ascii="Times New Roman" w:hAnsi="Times New Roman"/>
          <w:color w:val="000000"/>
          <w:sz w:val="26"/>
          <w:szCs w:val="26"/>
          <w:shd w:val="clear" w:color="auto" w:fill="FFFFFF"/>
        </w:rPr>
        <w:t xml:space="preserve"> профессиональный доход» </w:t>
      </w:r>
      <w:r w:rsidRPr="001A7131">
        <w:rPr>
          <w:rFonts w:ascii="Times New Roman" w:hAnsi="Times New Roman"/>
          <w:color w:val="000000"/>
          <w:sz w:val="26"/>
          <w:szCs w:val="26"/>
          <w:lang w:bidi="ru-RU"/>
        </w:rPr>
        <w:t xml:space="preserve">не прекратил деятельность </w:t>
      </w:r>
      <w:r w:rsidRPr="001A7131">
        <w:rPr>
          <w:rFonts w:ascii="Times New Roman" w:hAnsi="Times New Roman"/>
          <w:sz w:val="26"/>
          <w:szCs w:val="26"/>
        </w:rPr>
        <w:t>в качестве самозанятого гражданина;</w:t>
      </w:r>
    </w:p>
    <w:p w:rsidR="00914F9C" w:rsidRPr="001A7131" w:rsidRDefault="0003524B" w:rsidP="00193CAE">
      <w:pPr>
        <w:autoSpaceDE w:val="0"/>
        <w:autoSpaceDN w:val="0"/>
        <w:adjustRightInd w:val="0"/>
        <w:ind w:firstLine="709"/>
        <w:rPr>
          <w:rFonts w:ascii="Times New Roman" w:hAnsi="Times New Roman"/>
          <w:sz w:val="26"/>
          <w:szCs w:val="26"/>
        </w:rPr>
      </w:pPr>
      <w:r w:rsidRPr="001A7131">
        <w:rPr>
          <w:rFonts w:ascii="Times New Roman" w:hAnsi="Times New Roman"/>
          <w:sz w:val="26"/>
          <w:szCs w:val="26"/>
        </w:rPr>
        <w:t xml:space="preserve">- </w:t>
      </w:r>
      <w:r w:rsidR="00914F9C" w:rsidRPr="001A7131">
        <w:rPr>
          <w:rFonts w:ascii="Times New Roman" w:hAnsi="Times New Roman"/>
          <w:sz w:val="26"/>
          <w:szCs w:val="26"/>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w:t>
      </w:r>
      <w:r w:rsidR="00A6246C" w:rsidRPr="001A7131">
        <w:rPr>
          <w:rFonts w:ascii="Times New Roman" w:hAnsi="Times New Roman"/>
          <w:sz w:val="26"/>
          <w:szCs w:val="26"/>
        </w:rPr>
        <w:t>;</w:t>
      </w:r>
    </w:p>
    <w:p w:rsidR="0003524B" w:rsidRPr="001A7131" w:rsidRDefault="0003524B" w:rsidP="00193CAE">
      <w:pPr>
        <w:pStyle w:val="22"/>
        <w:shd w:val="clear" w:color="auto" w:fill="auto"/>
        <w:spacing w:line="240" w:lineRule="auto"/>
        <w:ind w:firstLine="709"/>
        <w:jc w:val="both"/>
        <w:rPr>
          <w:rFonts w:ascii="Times New Roman" w:hAnsi="Times New Roman"/>
          <w:sz w:val="26"/>
          <w:szCs w:val="26"/>
          <w:lang w:val="ru-RU"/>
        </w:rPr>
      </w:pPr>
      <w:r w:rsidRPr="001A7131">
        <w:rPr>
          <w:rFonts w:ascii="Times New Roman" w:hAnsi="Times New Roman"/>
          <w:sz w:val="26"/>
          <w:szCs w:val="26"/>
          <w:lang w:val="ru-RU"/>
        </w:rPr>
        <w:t>- о</w:t>
      </w:r>
      <w:r w:rsidR="00ED0EF6" w:rsidRPr="001A7131">
        <w:rPr>
          <w:rFonts w:ascii="Times New Roman" w:hAnsi="Times New Roman"/>
          <w:sz w:val="26"/>
          <w:szCs w:val="26"/>
          <w:lang w:val="ru-RU"/>
        </w:rPr>
        <w:t>п</w:t>
      </w:r>
      <w:r w:rsidRPr="001A7131">
        <w:rPr>
          <w:rFonts w:ascii="Times New Roman" w:hAnsi="Times New Roman"/>
          <w:sz w:val="26"/>
          <w:szCs w:val="26"/>
          <w:lang w:val="ru-RU"/>
        </w:rPr>
        <w:t>лачена</w:t>
      </w:r>
      <w:r w:rsidRPr="001A7131">
        <w:rPr>
          <w:rFonts w:ascii="Times New Roman" w:hAnsi="Times New Roman"/>
          <w:sz w:val="26"/>
          <w:szCs w:val="26"/>
        </w:rPr>
        <w:t xml:space="preserve"> полная стоимость оборудования по договору (договорам) купли-продажи и (или) первый взнос (первоначальный платеж, аванс, авансовый платеж) по договору (договорам) лизинга, указанным в </w:t>
      </w:r>
      <w:hyperlink w:anchor="P81">
        <w:r w:rsidRPr="001A7131">
          <w:rPr>
            <w:rFonts w:ascii="Times New Roman" w:hAnsi="Times New Roman"/>
            <w:sz w:val="26"/>
            <w:szCs w:val="26"/>
          </w:rPr>
          <w:t>пункте 1.</w:t>
        </w:r>
      </w:hyperlink>
      <w:r w:rsidR="001C5B07" w:rsidRPr="001A7131">
        <w:rPr>
          <w:rFonts w:ascii="Times New Roman" w:hAnsi="Times New Roman"/>
          <w:sz w:val="26"/>
          <w:szCs w:val="26"/>
          <w:lang w:val="ru-RU"/>
        </w:rPr>
        <w:t>7</w:t>
      </w:r>
      <w:r w:rsidR="004E4A50" w:rsidRPr="001A7131">
        <w:rPr>
          <w:rFonts w:ascii="Times New Roman" w:hAnsi="Times New Roman"/>
          <w:sz w:val="26"/>
          <w:szCs w:val="26"/>
          <w:lang w:val="ru-RU"/>
        </w:rPr>
        <w:t>.</w:t>
      </w:r>
      <w:r w:rsidRPr="001A7131">
        <w:rPr>
          <w:rFonts w:ascii="Times New Roman" w:hAnsi="Times New Roman"/>
          <w:sz w:val="26"/>
          <w:szCs w:val="26"/>
        </w:rPr>
        <w:t xml:space="preserve"> настоящего Порядка</w:t>
      </w:r>
      <w:r w:rsidR="0085563F" w:rsidRPr="001A7131">
        <w:rPr>
          <w:rFonts w:ascii="Times New Roman" w:hAnsi="Times New Roman"/>
          <w:sz w:val="26"/>
          <w:szCs w:val="26"/>
          <w:lang w:val="ru-RU"/>
        </w:rPr>
        <w:t>;</w:t>
      </w:r>
    </w:p>
    <w:p w:rsidR="0003524B" w:rsidRPr="001A7131" w:rsidRDefault="0003524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регистрация на территории городского округа город Нововоронеж;</w:t>
      </w:r>
    </w:p>
    <w:p w:rsidR="0003524B" w:rsidRPr="001A7131" w:rsidRDefault="0003524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представление в полном объеме документов в соответствии с требованиями пункта </w:t>
      </w:r>
      <w:r w:rsidR="00A9265D" w:rsidRPr="001A7131">
        <w:rPr>
          <w:rFonts w:ascii="Times New Roman" w:hAnsi="Times New Roman" w:cs="Times New Roman"/>
          <w:sz w:val="26"/>
          <w:szCs w:val="26"/>
        </w:rPr>
        <w:t>2.1</w:t>
      </w:r>
      <w:r w:rsidR="00576512" w:rsidRPr="001A7131">
        <w:rPr>
          <w:rFonts w:ascii="Times New Roman" w:hAnsi="Times New Roman" w:cs="Times New Roman"/>
          <w:sz w:val="26"/>
          <w:szCs w:val="26"/>
        </w:rPr>
        <w:t>6</w:t>
      </w:r>
      <w:r w:rsidRPr="001A7131">
        <w:rPr>
          <w:rFonts w:ascii="Times New Roman" w:hAnsi="Times New Roman" w:cs="Times New Roman"/>
          <w:sz w:val="26"/>
          <w:szCs w:val="26"/>
        </w:rPr>
        <w:t>.</w:t>
      </w:r>
      <w:r w:rsidRPr="001A7131">
        <w:rPr>
          <w:rFonts w:ascii="Times New Roman" w:hAnsi="Times New Roman" w:cs="Times New Roman"/>
          <w:i/>
          <w:sz w:val="26"/>
          <w:szCs w:val="26"/>
        </w:rPr>
        <w:t xml:space="preserve"> </w:t>
      </w:r>
      <w:r w:rsidRPr="001A7131">
        <w:rPr>
          <w:rFonts w:ascii="Times New Roman" w:hAnsi="Times New Roman" w:cs="Times New Roman"/>
          <w:sz w:val="26"/>
          <w:szCs w:val="26"/>
        </w:rPr>
        <w:t>настоящего Порядка.</w:t>
      </w:r>
    </w:p>
    <w:p w:rsidR="00594AEC" w:rsidRPr="001A7131" w:rsidRDefault="000627CE"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осуществл</w:t>
      </w:r>
      <w:r w:rsidR="0085563F" w:rsidRPr="001A7131">
        <w:rPr>
          <w:rFonts w:ascii="Times New Roman" w:hAnsi="Times New Roman" w:cs="Times New Roman"/>
          <w:sz w:val="26"/>
          <w:szCs w:val="26"/>
        </w:rPr>
        <w:t>ение</w:t>
      </w:r>
      <w:r w:rsidRPr="001A7131">
        <w:rPr>
          <w:rFonts w:ascii="Times New Roman" w:hAnsi="Times New Roman" w:cs="Times New Roman"/>
          <w:sz w:val="26"/>
          <w:szCs w:val="26"/>
        </w:rPr>
        <w:t xml:space="preserve"> на территории городского округа город Нововоронеж</w:t>
      </w:r>
      <w:r w:rsidR="00594AEC" w:rsidRPr="001A7131">
        <w:rPr>
          <w:rFonts w:ascii="Times New Roman" w:hAnsi="Times New Roman" w:cs="Times New Roman"/>
          <w:sz w:val="26"/>
          <w:szCs w:val="26"/>
        </w:rPr>
        <w:t xml:space="preserve"> </w:t>
      </w:r>
      <w:r w:rsidR="006A7AD0" w:rsidRPr="001A7131">
        <w:rPr>
          <w:rFonts w:ascii="Times New Roman" w:hAnsi="Times New Roman" w:cs="Times New Roman"/>
          <w:sz w:val="26"/>
          <w:szCs w:val="26"/>
        </w:rPr>
        <w:t xml:space="preserve">деятельности </w:t>
      </w:r>
      <w:r w:rsidR="001C5D45" w:rsidRPr="001A7131">
        <w:rPr>
          <w:rFonts w:ascii="Times New Roman" w:hAnsi="Times New Roman" w:cs="Times New Roman"/>
          <w:sz w:val="26"/>
          <w:szCs w:val="26"/>
        </w:rPr>
        <w:t xml:space="preserve">в отраслях экономики согласно </w:t>
      </w:r>
      <w:r w:rsidR="00594AEC" w:rsidRPr="001A7131">
        <w:rPr>
          <w:rFonts w:ascii="Times New Roman" w:hAnsi="Times New Roman" w:cs="Times New Roman"/>
          <w:sz w:val="26"/>
          <w:szCs w:val="26"/>
        </w:rPr>
        <w:t>Общероссийского классификатора видов экономической деятельности</w:t>
      </w:r>
      <w:r w:rsidR="00032ED0" w:rsidRPr="001A7131">
        <w:rPr>
          <w:rFonts w:ascii="Times New Roman" w:hAnsi="Times New Roman" w:cs="Times New Roman"/>
          <w:sz w:val="26"/>
          <w:szCs w:val="26"/>
        </w:rPr>
        <w:t>:</w:t>
      </w:r>
    </w:p>
    <w:p w:rsidR="00032ED0" w:rsidRPr="001A7131" w:rsidRDefault="00032E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594AEC" w:rsidRPr="001A7131">
        <w:rPr>
          <w:rFonts w:ascii="Times New Roman" w:hAnsi="Times New Roman" w:cs="Times New Roman"/>
          <w:sz w:val="26"/>
          <w:szCs w:val="26"/>
        </w:rPr>
        <w:t xml:space="preserve">Раздел </w:t>
      </w:r>
      <w:r w:rsidR="001C5D45" w:rsidRPr="001A7131">
        <w:rPr>
          <w:rFonts w:ascii="Times New Roman" w:hAnsi="Times New Roman" w:cs="Times New Roman"/>
          <w:sz w:val="26"/>
          <w:szCs w:val="26"/>
          <w:lang w:val="en-US"/>
        </w:rPr>
        <w:t>A</w:t>
      </w:r>
      <w:r w:rsidR="001C5D45" w:rsidRPr="001A7131">
        <w:rPr>
          <w:rFonts w:ascii="Times New Roman" w:hAnsi="Times New Roman" w:cs="Times New Roman"/>
          <w:sz w:val="26"/>
          <w:szCs w:val="26"/>
        </w:rPr>
        <w:t xml:space="preserve"> </w:t>
      </w:r>
      <w:r w:rsidRPr="001A7131">
        <w:rPr>
          <w:rFonts w:ascii="Times New Roman" w:hAnsi="Times New Roman" w:cs="Times New Roman"/>
          <w:sz w:val="26"/>
          <w:szCs w:val="26"/>
        </w:rPr>
        <w:t>«</w:t>
      </w:r>
      <w:r w:rsidR="00594AEC" w:rsidRPr="001A7131">
        <w:rPr>
          <w:rFonts w:ascii="Times New Roman" w:hAnsi="Times New Roman" w:cs="Times New Roman"/>
          <w:sz w:val="26"/>
          <w:szCs w:val="26"/>
        </w:rPr>
        <w:t>Сельское, лесное хозяйство, охота, рыболовство и рыбоводство</w:t>
      </w:r>
      <w:r w:rsidRPr="001A7131">
        <w:rPr>
          <w:rFonts w:ascii="Times New Roman" w:hAnsi="Times New Roman" w:cs="Times New Roman"/>
          <w:sz w:val="26"/>
          <w:szCs w:val="26"/>
        </w:rPr>
        <w:t xml:space="preserve">»,  </w:t>
      </w:r>
      <w:r w:rsidR="00594AEC" w:rsidRPr="001A7131">
        <w:rPr>
          <w:rFonts w:ascii="Times New Roman" w:hAnsi="Times New Roman" w:cs="Times New Roman"/>
          <w:sz w:val="26"/>
          <w:szCs w:val="26"/>
        </w:rPr>
        <w:t>класс 01</w:t>
      </w:r>
      <w:r w:rsidRPr="001A7131">
        <w:rPr>
          <w:rFonts w:ascii="Times New Roman" w:hAnsi="Times New Roman" w:cs="Times New Roman"/>
          <w:sz w:val="26"/>
          <w:szCs w:val="26"/>
        </w:rPr>
        <w:t>;</w:t>
      </w:r>
    </w:p>
    <w:p w:rsidR="00032ED0" w:rsidRPr="001A7131" w:rsidRDefault="00032E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Раздел</w:t>
      </w:r>
      <w:r w:rsidR="001C5D45" w:rsidRPr="001A7131">
        <w:rPr>
          <w:rFonts w:ascii="Times New Roman" w:hAnsi="Times New Roman" w:cs="Times New Roman"/>
          <w:sz w:val="26"/>
          <w:szCs w:val="26"/>
        </w:rPr>
        <w:t xml:space="preserve"> С</w:t>
      </w:r>
      <w:r w:rsidRPr="001A7131">
        <w:rPr>
          <w:rFonts w:ascii="Times New Roman" w:hAnsi="Times New Roman" w:cs="Times New Roman"/>
          <w:sz w:val="26"/>
          <w:szCs w:val="26"/>
        </w:rPr>
        <w:t xml:space="preserve"> </w:t>
      </w:r>
      <w:r w:rsidR="00594AEC" w:rsidRPr="001A7131">
        <w:rPr>
          <w:rFonts w:ascii="Times New Roman" w:hAnsi="Times New Roman" w:cs="Times New Roman"/>
          <w:sz w:val="26"/>
          <w:szCs w:val="26"/>
        </w:rPr>
        <w:t xml:space="preserve"> </w:t>
      </w:r>
      <w:r w:rsidRPr="001A7131">
        <w:rPr>
          <w:rFonts w:ascii="Times New Roman" w:hAnsi="Times New Roman" w:cs="Times New Roman"/>
          <w:sz w:val="26"/>
          <w:szCs w:val="26"/>
        </w:rPr>
        <w:t xml:space="preserve">«Обрабатывающие производства», классы 10, 11.07, 13,14, 15.2, </w:t>
      </w:r>
      <w:r w:rsidRPr="001A7131">
        <w:rPr>
          <w:rFonts w:ascii="Times New Roman" w:hAnsi="Times New Roman" w:cs="Times New Roman"/>
          <w:sz w:val="26"/>
          <w:szCs w:val="26"/>
        </w:rPr>
        <w:lastRenderedPageBreak/>
        <w:t>16, 22, 23, 25, 27,28 ,31 ,33;</w:t>
      </w:r>
    </w:p>
    <w:p w:rsidR="00032ED0" w:rsidRPr="001A7131" w:rsidRDefault="00032E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Раздел </w:t>
      </w:r>
      <w:r w:rsidR="001C5D45" w:rsidRPr="001A7131">
        <w:rPr>
          <w:rFonts w:ascii="Times New Roman" w:hAnsi="Times New Roman" w:cs="Times New Roman"/>
          <w:sz w:val="26"/>
          <w:szCs w:val="26"/>
          <w:lang w:val="en-US"/>
        </w:rPr>
        <w:t>E</w:t>
      </w:r>
      <w:r w:rsidR="001C5D45" w:rsidRPr="001A7131">
        <w:rPr>
          <w:rFonts w:ascii="Times New Roman" w:hAnsi="Times New Roman" w:cs="Times New Roman"/>
          <w:sz w:val="26"/>
          <w:szCs w:val="26"/>
        </w:rPr>
        <w:t xml:space="preserve"> </w:t>
      </w:r>
      <w:r w:rsidRPr="001A7131">
        <w:rPr>
          <w:rFonts w:ascii="Times New Roman" w:hAnsi="Times New Roman" w:cs="Times New Roman"/>
          <w:sz w:val="26"/>
          <w:szCs w:val="26"/>
        </w:rPr>
        <w:t>«Водоснабжение, водоотведение, организация сбора и утилизации отходов, деятельность по ликвидации загрязнений», класс 38;</w:t>
      </w:r>
    </w:p>
    <w:p w:rsidR="00032ED0" w:rsidRPr="001A7131" w:rsidRDefault="00032E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Раздел </w:t>
      </w:r>
      <w:r w:rsidRPr="001A7131">
        <w:rPr>
          <w:rFonts w:ascii="Times New Roman" w:hAnsi="Times New Roman" w:cs="Times New Roman"/>
          <w:sz w:val="26"/>
          <w:szCs w:val="26"/>
          <w:lang w:val="en-US"/>
        </w:rPr>
        <w:t>F</w:t>
      </w:r>
      <w:r w:rsidRPr="001A7131">
        <w:rPr>
          <w:rFonts w:ascii="Times New Roman" w:hAnsi="Times New Roman" w:cs="Times New Roman"/>
          <w:sz w:val="26"/>
          <w:szCs w:val="26"/>
        </w:rPr>
        <w:t xml:space="preserve"> «Строительство», класс 41, 43;</w:t>
      </w:r>
    </w:p>
    <w:p w:rsidR="00032ED0" w:rsidRPr="001A7131" w:rsidRDefault="00032E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Раздел </w:t>
      </w:r>
      <w:r w:rsidRPr="001A7131">
        <w:rPr>
          <w:rFonts w:ascii="Times New Roman" w:hAnsi="Times New Roman" w:cs="Times New Roman"/>
          <w:sz w:val="26"/>
          <w:szCs w:val="26"/>
          <w:lang w:val="en-US"/>
        </w:rPr>
        <w:t>G</w:t>
      </w:r>
      <w:r w:rsidRPr="001A7131">
        <w:rPr>
          <w:rFonts w:ascii="Times New Roman" w:hAnsi="Times New Roman" w:cs="Times New Roman"/>
          <w:sz w:val="26"/>
          <w:szCs w:val="26"/>
        </w:rPr>
        <w:t xml:space="preserve"> «Торговля о</w:t>
      </w:r>
      <w:r w:rsidR="006A7AD0" w:rsidRPr="001A7131">
        <w:rPr>
          <w:rFonts w:ascii="Times New Roman" w:hAnsi="Times New Roman" w:cs="Times New Roman"/>
          <w:sz w:val="26"/>
          <w:szCs w:val="26"/>
        </w:rPr>
        <w:t>п</w:t>
      </w:r>
      <w:r w:rsidRPr="001A7131">
        <w:rPr>
          <w:rFonts w:ascii="Times New Roman" w:hAnsi="Times New Roman" w:cs="Times New Roman"/>
          <w:sz w:val="26"/>
          <w:szCs w:val="26"/>
        </w:rPr>
        <w:t>товая и розничная; ремонт автотранспортных  средств и мотоциклов» класс 45.2;</w:t>
      </w:r>
    </w:p>
    <w:p w:rsidR="00032ED0" w:rsidRPr="001A7131" w:rsidRDefault="00032E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Раздел Н «Транспортировка и хранение»</w:t>
      </w:r>
      <w:r w:rsidR="006A7AD0" w:rsidRPr="001A7131">
        <w:rPr>
          <w:rFonts w:ascii="Times New Roman" w:hAnsi="Times New Roman" w:cs="Times New Roman"/>
          <w:sz w:val="26"/>
          <w:szCs w:val="26"/>
        </w:rPr>
        <w:t xml:space="preserve"> классы 49.31.21, 52;</w:t>
      </w:r>
    </w:p>
    <w:p w:rsidR="006A7AD0" w:rsidRPr="001A7131" w:rsidRDefault="006A7A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Раздел </w:t>
      </w:r>
      <w:r w:rsidRPr="001A7131">
        <w:rPr>
          <w:rFonts w:ascii="Times New Roman" w:hAnsi="Times New Roman" w:cs="Times New Roman"/>
          <w:sz w:val="26"/>
          <w:szCs w:val="26"/>
          <w:lang w:val="en-US"/>
        </w:rPr>
        <w:t>I</w:t>
      </w:r>
      <w:r w:rsidRPr="001A7131">
        <w:rPr>
          <w:rFonts w:ascii="Times New Roman" w:hAnsi="Times New Roman" w:cs="Times New Roman"/>
          <w:sz w:val="26"/>
          <w:szCs w:val="26"/>
        </w:rPr>
        <w:t xml:space="preserve"> «Деятельность гостиниц и предприятий общественного питания»;</w:t>
      </w:r>
    </w:p>
    <w:p w:rsidR="006A7AD0" w:rsidRPr="001A7131" w:rsidRDefault="006A7A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Раздел М «Деятельность профессиональная, научная и техническая», класс 75;</w:t>
      </w:r>
    </w:p>
    <w:p w:rsidR="006A7AD0" w:rsidRPr="001A7131" w:rsidRDefault="006A7A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Раздел </w:t>
      </w:r>
      <w:r w:rsidRPr="001A7131">
        <w:rPr>
          <w:rFonts w:ascii="Times New Roman" w:hAnsi="Times New Roman" w:cs="Times New Roman"/>
          <w:sz w:val="26"/>
          <w:szCs w:val="26"/>
          <w:lang w:val="en-US"/>
        </w:rPr>
        <w:t>N</w:t>
      </w:r>
      <w:r w:rsidRPr="001A7131">
        <w:rPr>
          <w:rFonts w:ascii="Times New Roman" w:hAnsi="Times New Roman" w:cs="Times New Roman"/>
          <w:sz w:val="26"/>
          <w:szCs w:val="26"/>
        </w:rPr>
        <w:t xml:space="preserve"> «Деятельность административная и сопутствующие дополнительные услуги» класс79;</w:t>
      </w:r>
    </w:p>
    <w:p w:rsidR="006A7AD0" w:rsidRPr="001A7131" w:rsidRDefault="006A7A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Раздел </w:t>
      </w:r>
      <w:r w:rsidR="001C5D45" w:rsidRPr="001A7131">
        <w:rPr>
          <w:rFonts w:ascii="Times New Roman" w:hAnsi="Times New Roman" w:cs="Times New Roman"/>
          <w:sz w:val="26"/>
          <w:szCs w:val="26"/>
          <w:lang w:val="en-US"/>
        </w:rPr>
        <w:t>P</w:t>
      </w:r>
      <w:r w:rsidRPr="001A7131">
        <w:rPr>
          <w:rFonts w:ascii="Times New Roman" w:hAnsi="Times New Roman" w:cs="Times New Roman"/>
          <w:sz w:val="26"/>
          <w:szCs w:val="26"/>
        </w:rPr>
        <w:t xml:space="preserve"> «Образование», классы 85.11, 85.4;</w:t>
      </w:r>
    </w:p>
    <w:p w:rsidR="006A7AD0" w:rsidRPr="001A7131" w:rsidRDefault="006A7A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Раздел </w:t>
      </w:r>
      <w:r w:rsidRPr="001A7131">
        <w:rPr>
          <w:rFonts w:ascii="Times New Roman" w:hAnsi="Times New Roman" w:cs="Times New Roman"/>
          <w:sz w:val="26"/>
          <w:szCs w:val="26"/>
          <w:lang w:val="en-US"/>
        </w:rPr>
        <w:t>Q</w:t>
      </w:r>
      <w:r w:rsidRPr="001A7131">
        <w:rPr>
          <w:rFonts w:ascii="Times New Roman" w:hAnsi="Times New Roman" w:cs="Times New Roman"/>
          <w:sz w:val="26"/>
          <w:szCs w:val="26"/>
        </w:rPr>
        <w:t xml:space="preserve"> «Деятельность в области здравоохранения и социальных услуг»;</w:t>
      </w:r>
    </w:p>
    <w:p w:rsidR="006A7AD0" w:rsidRPr="001A7131" w:rsidRDefault="006A7A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Раздел </w:t>
      </w:r>
      <w:r w:rsidRPr="001A7131">
        <w:rPr>
          <w:rFonts w:ascii="Times New Roman" w:hAnsi="Times New Roman" w:cs="Times New Roman"/>
          <w:sz w:val="26"/>
          <w:szCs w:val="26"/>
          <w:lang w:val="en-US"/>
        </w:rPr>
        <w:t>R</w:t>
      </w:r>
      <w:r w:rsidRPr="001A7131">
        <w:rPr>
          <w:rFonts w:ascii="Times New Roman" w:hAnsi="Times New Roman" w:cs="Times New Roman"/>
          <w:sz w:val="26"/>
          <w:szCs w:val="26"/>
        </w:rPr>
        <w:t xml:space="preserve"> «Деятельность в области культуры, спорта, организация досуга и развлечений» классы 90, 93;</w:t>
      </w:r>
    </w:p>
    <w:p w:rsidR="006A7AD0" w:rsidRPr="001A7131" w:rsidRDefault="006A7AD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Раздел </w:t>
      </w:r>
      <w:r w:rsidRPr="001A7131">
        <w:rPr>
          <w:rFonts w:ascii="Times New Roman" w:hAnsi="Times New Roman" w:cs="Times New Roman"/>
          <w:sz w:val="26"/>
          <w:szCs w:val="26"/>
          <w:lang w:val="en-US"/>
        </w:rPr>
        <w:t>S</w:t>
      </w:r>
      <w:r w:rsidRPr="001A7131">
        <w:rPr>
          <w:rFonts w:ascii="Times New Roman" w:hAnsi="Times New Roman" w:cs="Times New Roman"/>
          <w:sz w:val="26"/>
          <w:szCs w:val="26"/>
        </w:rPr>
        <w:t xml:space="preserve"> «Предоставление прочих видов услуг», классы 95, 96.</w:t>
      </w:r>
    </w:p>
    <w:p w:rsidR="00A93DF2" w:rsidRPr="001A7131" w:rsidRDefault="008E45D5"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2.</w:t>
      </w:r>
      <w:r w:rsidR="00312BC0" w:rsidRPr="001A7131">
        <w:rPr>
          <w:rFonts w:ascii="Times New Roman" w:hAnsi="Times New Roman" w:cs="Times New Roman"/>
          <w:sz w:val="26"/>
          <w:szCs w:val="26"/>
        </w:rPr>
        <w:t>4</w:t>
      </w:r>
      <w:r w:rsidR="00A93DF2" w:rsidRPr="001A7131">
        <w:rPr>
          <w:rFonts w:ascii="Times New Roman" w:hAnsi="Times New Roman" w:cs="Times New Roman"/>
          <w:sz w:val="26"/>
          <w:szCs w:val="26"/>
        </w:rPr>
        <w:t xml:space="preserve"> Субсидия предоставляется на финансирование целевых расходов, указанных в пункте 1.</w:t>
      </w:r>
      <w:r w:rsidR="001C5D45" w:rsidRPr="001A7131">
        <w:rPr>
          <w:rFonts w:ascii="Times New Roman" w:hAnsi="Times New Roman" w:cs="Times New Roman"/>
          <w:sz w:val="26"/>
          <w:szCs w:val="26"/>
        </w:rPr>
        <w:t>7</w:t>
      </w:r>
      <w:r w:rsidR="00A9265D" w:rsidRPr="001A7131">
        <w:rPr>
          <w:rFonts w:ascii="Times New Roman" w:hAnsi="Times New Roman" w:cs="Times New Roman"/>
          <w:sz w:val="26"/>
          <w:szCs w:val="26"/>
        </w:rPr>
        <w:t>.</w:t>
      </w:r>
      <w:r w:rsidR="00A93DF2" w:rsidRPr="001A7131">
        <w:rPr>
          <w:rFonts w:ascii="Times New Roman" w:hAnsi="Times New Roman" w:cs="Times New Roman"/>
          <w:sz w:val="26"/>
          <w:szCs w:val="26"/>
        </w:rPr>
        <w:t xml:space="preserve"> настоящего Порядка.</w:t>
      </w:r>
    </w:p>
    <w:p w:rsidR="00A93DF2" w:rsidRPr="001A7131" w:rsidRDefault="008E45D5"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w:t>
      </w:r>
      <w:r w:rsidR="00312BC0" w:rsidRPr="001A7131">
        <w:rPr>
          <w:rFonts w:ascii="Times New Roman" w:hAnsi="Times New Roman" w:cs="Times New Roman"/>
          <w:sz w:val="26"/>
          <w:szCs w:val="26"/>
        </w:rPr>
        <w:t>5</w:t>
      </w:r>
      <w:r w:rsidR="00A93DF2" w:rsidRPr="001A7131">
        <w:rPr>
          <w:rFonts w:ascii="Times New Roman" w:hAnsi="Times New Roman" w:cs="Times New Roman"/>
          <w:sz w:val="26"/>
          <w:szCs w:val="26"/>
        </w:rPr>
        <w:t>. Субсидия не может быть использована на оплату труда работников, налогов, сборов, пени и пошлин в бюджеты всех уровней и государственные внебюджетные фонды, а также рекламу товаров, работ и услуг, создание и продвижение сайтов.</w:t>
      </w:r>
    </w:p>
    <w:p w:rsidR="00A93DF2" w:rsidRPr="001A7131" w:rsidRDefault="008E45D5" w:rsidP="00193CAE">
      <w:pPr>
        <w:pStyle w:val="ad"/>
        <w:spacing w:after="0" w:line="240" w:lineRule="auto"/>
        <w:ind w:left="0" w:firstLine="709"/>
        <w:rPr>
          <w:rFonts w:ascii="Times New Roman" w:hAnsi="Times New Roman"/>
          <w:sz w:val="26"/>
          <w:szCs w:val="26"/>
          <w:lang w:eastAsia="ru-RU"/>
        </w:rPr>
      </w:pPr>
      <w:r w:rsidRPr="001A7131">
        <w:rPr>
          <w:rFonts w:ascii="Times New Roman" w:hAnsi="Times New Roman"/>
          <w:sz w:val="26"/>
          <w:szCs w:val="26"/>
        </w:rPr>
        <w:t>2.</w:t>
      </w:r>
      <w:r w:rsidR="00312BC0" w:rsidRPr="001A7131">
        <w:rPr>
          <w:rFonts w:ascii="Times New Roman" w:hAnsi="Times New Roman"/>
          <w:sz w:val="26"/>
          <w:szCs w:val="26"/>
        </w:rPr>
        <w:t>6</w:t>
      </w:r>
      <w:r w:rsidR="00A93DF2" w:rsidRPr="001A7131">
        <w:rPr>
          <w:rFonts w:ascii="Times New Roman" w:hAnsi="Times New Roman"/>
          <w:sz w:val="26"/>
          <w:szCs w:val="26"/>
        </w:rPr>
        <w:t>. Получателю субсидии</w:t>
      </w:r>
      <w:r w:rsidR="00EF4EF0" w:rsidRPr="001A7131">
        <w:rPr>
          <w:rFonts w:ascii="Times New Roman" w:hAnsi="Times New Roman"/>
          <w:sz w:val="26"/>
          <w:szCs w:val="26"/>
        </w:rPr>
        <w:t xml:space="preserve"> </w:t>
      </w:r>
      <w:r w:rsidR="00A93DF2" w:rsidRPr="001A7131">
        <w:rPr>
          <w:rFonts w:ascii="Times New Roman" w:hAnsi="Times New Roman"/>
          <w:sz w:val="26"/>
          <w:szCs w:val="26"/>
        </w:rPr>
        <w:t xml:space="preserve">запрещено использовать субсидию на приобретение иностранной валюты, </w:t>
      </w:r>
      <w:r w:rsidR="00A93DF2" w:rsidRPr="001A7131">
        <w:rPr>
          <w:rFonts w:ascii="Times New Roman" w:hAnsi="Times New Roman"/>
          <w:sz w:val="26"/>
          <w:szCs w:val="26"/>
          <w:lang w:eastAsia="ru-RU"/>
        </w:rPr>
        <w:t xml:space="preserve">за исключением приобретения иностранной валюты, осуществляемого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связанных с достижением результатов предоставления субсидии. </w:t>
      </w:r>
    </w:p>
    <w:p w:rsidR="00A93DF2" w:rsidRPr="001A7131" w:rsidRDefault="008E45D5" w:rsidP="00193CAE">
      <w:pPr>
        <w:pStyle w:val="ad"/>
        <w:tabs>
          <w:tab w:val="left" w:pos="0"/>
        </w:tabs>
        <w:spacing w:after="0" w:line="240" w:lineRule="auto"/>
        <w:ind w:left="0" w:firstLine="709"/>
        <w:rPr>
          <w:rFonts w:ascii="Times New Roman" w:hAnsi="Times New Roman"/>
          <w:sz w:val="26"/>
          <w:szCs w:val="26"/>
          <w:bdr w:val="none" w:sz="0" w:space="0" w:color="auto" w:frame="1"/>
        </w:rPr>
      </w:pPr>
      <w:r w:rsidRPr="001A7131">
        <w:rPr>
          <w:rFonts w:ascii="Times New Roman" w:hAnsi="Times New Roman"/>
          <w:sz w:val="26"/>
          <w:szCs w:val="26"/>
          <w:bdr w:val="none" w:sz="0" w:space="0" w:color="auto" w:frame="1"/>
        </w:rPr>
        <w:t>2.</w:t>
      </w:r>
      <w:r w:rsidR="00312BC0" w:rsidRPr="001A7131">
        <w:rPr>
          <w:rFonts w:ascii="Times New Roman" w:hAnsi="Times New Roman"/>
          <w:sz w:val="26"/>
          <w:szCs w:val="26"/>
          <w:bdr w:val="none" w:sz="0" w:space="0" w:color="auto" w:frame="1"/>
        </w:rPr>
        <w:t>7</w:t>
      </w:r>
      <w:r w:rsidRPr="001A7131">
        <w:rPr>
          <w:rFonts w:ascii="Times New Roman" w:hAnsi="Times New Roman"/>
          <w:sz w:val="26"/>
          <w:szCs w:val="26"/>
          <w:bdr w:val="none" w:sz="0" w:space="0" w:color="auto" w:frame="1"/>
        </w:rPr>
        <w:t>.</w:t>
      </w:r>
      <w:r w:rsidR="00A93DF2" w:rsidRPr="001A7131">
        <w:rPr>
          <w:rFonts w:ascii="Times New Roman" w:hAnsi="Times New Roman"/>
          <w:sz w:val="26"/>
          <w:szCs w:val="26"/>
          <w:bdr w:val="none" w:sz="0" w:space="0" w:color="auto" w:frame="1"/>
        </w:rPr>
        <w:t xml:space="preserve"> Субсидия перечисляется на основании Соглашения, заключенного </w:t>
      </w:r>
      <w:r w:rsidR="00A93DF2" w:rsidRPr="001A7131">
        <w:rPr>
          <w:rFonts w:ascii="Times New Roman" w:hAnsi="Times New Roman"/>
          <w:sz w:val="26"/>
          <w:szCs w:val="26"/>
        </w:rPr>
        <w:t xml:space="preserve">получателем субсидии </w:t>
      </w:r>
      <w:r w:rsidR="00A93DF2" w:rsidRPr="001A7131">
        <w:rPr>
          <w:rFonts w:ascii="Times New Roman" w:hAnsi="Times New Roman"/>
          <w:sz w:val="26"/>
          <w:szCs w:val="26"/>
          <w:bdr w:val="none" w:sz="0" w:space="0" w:color="auto" w:frame="1"/>
        </w:rPr>
        <w:t>с администрацией на расчетный или корреспондентский счет, открытый получателем субсидии в учреждениях Центрального банка или кредитных организациях.</w:t>
      </w:r>
    </w:p>
    <w:p w:rsidR="008E45D5" w:rsidRPr="001A7131" w:rsidRDefault="008E45D5"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2.</w:t>
      </w:r>
      <w:r w:rsidR="00312BC0" w:rsidRPr="001A7131">
        <w:rPr>
          <w:rFonts w:ascii="Times New Roman" w:hAnsi="Times New Roman"/>
          <w:sz w:val="26"/>
          <w:szCs w:val="26"/>
        </w:rPr>
        <w:t>8</w:t>
      </w:r>
      <w:r w:rsidRPr="001A7131">
        <w:rPr>
          <w:rFonts w:ascii="Times New Roman" w:hAnsi="Times New Roman"/>
          <w:sz w:val="26"/>
          <w:szCs w:val="26"/>
        </w:rPr>
        <w:t xml:space="preserve">. Наличие остатков субсидии, не использованной в отчетном финансовом году, не предполагается. </w:t>
      </w:r>
    </w:p>
    <w:p w:rsidR="00F0141B" w:rsidRPr="001A7131" w:rsidRDefault="00EF7C8C"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2.9.</w:t>
      </w:r>
      <w:r w:rsidR="00F0141B" w:rsidRPr="001A7131">
        <w:rPr>
          <w:rFonts w:ascii="Times New Roman" w:hAnsi="Times New Roman" w:cs="Times New Roman"/>
          <w:sz w:val="26"/>
          <w:szCs w:val="26"/>
        </w:rPr>
        <w:t xml:space="preserve"> Проведение отбора получателей субсидии осуществляется </w:t>
      </w:r>
      <w:r w:rsidRPr="001A7131">
        <w:rPr>
          <w:rFonts w:ascii="Times New Roman" w:hAnsi="Times New Roman" w:cs="Times New Roman"/>
          <w:sz w:val="26"/>
          <w:szCs w:val="26"/>
        </w:rPr>
        <w:t>администрацией</w:t>
      </w:r>
      <w:r w:rsidR="00F0141B" w:rsidRPr="001A7131">
        <w:rPr>
          <w:rFonts w:ascii="Times New Roman" w:hAnsi="Times New Roman" w:cs="Times New Roman"/>
          <w:sz w:val="26"/>
          <w:szCs w:val="26"/>
        </w:rPr>
        <w:t xml:space="preserve"> посредством государственной интегрированной информационной системы управления общественными финансами </w:t>
      </w:r>
      <w:r w:rsidRPr="001A7131">
        <w:rPr>
          <w:rFonts w:ascii="Times New Roman" w:hAnsi="Times New Roman" w:cs="Times New Roman"/>
          <w:sz w:val="26"/>
          <w:szCs w:val="26"/>
        </w:rPr>
        <w:t>«Электронный бюджет»</w:t>
      </w:r>
      <w:r w:rsidR="00F0141B" w:rsidRPr="001A7131">
        <w:rPr>
          <w:rFonts w:ascii="Times New Roman" w:hAnsi="Times New Roman" w:cs="Times New Roman"/>
          <w:sz w:val="26"/>
          <w:szCs w:val="26"/>
        </w:rPr>
        <w:t xml:space="preserve"> (далее - система </w:t>
      </w:r>
      <w:r w:rsidRPr="001A7131">
        <w:rPr>
          <w:rFonts w:ascii="Times New Roman" w:hAnsi="Times New Roman" w:cs="Times New Roman"/>
          <w:sz w:val="26"/>
          <w:szCs w:val="26"/>
        </w:rPr>
        <w:t>«Электронный бюджет»</w:t>
      </w:r>
      <w:r w:rsidR="00F0141B" w:rsidRPr="001A7131">
        <w:rPr>
          <w:rFonts w:ascii="Times New Roman" w:hAnsi="Times New Roman" w:cs="Times New Roman"/>
          <w:sz w:val="26"/>
          <w:szCs w:val="26"/>
        </w:rPr>
        <w:t>).</w:t>
      </w:r>
    </w:p>
    <w:p w:rsidR="00F0141B" w:rsidRDefault="00EF7C8C"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2.10</w:t>
      </w:r>
      <w:r w:rsidR="00F0141B" w:rsidRPr="001A7131">
        <w:rPr>
          <w:rFonts w:ascii="Times New Roman" w:hAnsi="Times New Roman" w:cs="Times New Roman"/>
          <w:sz w:val="26"/>
          <w:szCs w:val="26"/>
        </w:rPr>
        <w:t xml:space="preserve">. Взаимодействие </w:t>
      </w:r>
      <w:r w:rsidRPr="001A7131">
        <w:rPr>
          <w:rFonts w:ascii="Times New Roman" w:hAnsi="Times New Roman" w:cs="Times New Roman"/>
          <w:sz w:val="26"/>
          <w:szCs w:val="26"/>
        </w:rPr>
        <w:t>получателей субсидий</w:t>
      </w:r>
      <w:r w:rsidR="00F0141B" w:rsidRPr="001A7131">
        <w:rPr>
          <w:rFonts w:ascii="Times New Roman" w:hAnsi="Times New Roman" w:cs="Times New Roman"/>
          <w:sz w:val="26"/>
          <w:szCs w:val="26"/>
        </w:rPr>
        <w:t xml:space="preserve"> и </w:t>
      </w:r>
      <w:r w:rsidRPr="001A7131">
        <w:rPr>
          <w:rFonts w:ascii="Times New Roman" w:hAnsi="Times New Roman" w:cs="Times New Roman"/>
          <w:sz w:val="26"/>
          <w:szCs w:val="26"/>
        </w:rPr>
        <w:t>администрации</w:t>
      </w:r>
      <w:r w:rsidR="00F0141B" w:rsidRPr="001A7131">
        <w:rPr>
          <w:rFonts w:ascii="Times New Roman" w:hAnsi="Times New Roman" w:cs="Times New Roman"/>
          <w:sz w:val="26"/>
          <w:szCs w:val="26"/>
        </w:rPr>
        <w:t xml:space="preserve"> осуществляется с использованием документов в электронной форме в системе </w:t>
      </w:r>
      <w:r w:rsidRPr="001A7131">
        <w:rPr>
          <w:rFonts w:ascii="Times New Roman" w:hAnsi="Times New Roman" w:cs="Times New Roman"/>
          <w:sz w:val="26"/>
          <w:szCs w:val="26"/>
        </w:rPr>
        <w:t>«Электронный бюджет»</w:t>
      </w:r>
      <w:r w:rsidR="00F0141B" w:rsidRPr="001A7131">
        <w:rPr>
          <w:rFonts w:ascii="Times New Roman" w:hAnsi="Times New Roman" w:cs="Times New Roman"/>
          <w:sz w:val="26"/>
          <w:szCs w:val="26"/>
        </w:rPr>
        <w:t>.</w:t>
      </w:r>
    </w:p>
    <w:p w:rsidR="0079636E" w:rsidRPr="001A7131" w:rsidRDefault="0079636E" w:rsidP="0079636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2.11.</w:t>
      </w:r>
      <w:r w:rsidRPr="001A7131">
        <w:rPr>
          <w:rFonts w:ascii="Times New Roman" w:hAnsi="Times New Roman" w:cs="Times New Roman"/>
          <w:sz w:val="26"/>
          <w:szCs w:val="26"/>
        </w:rPr>
        <w:t xml:space="preserve"> Администрация проводит отбор, размещая на Едином </w:t>
      </w:r>
      <w:proofErr w:type="gramStart"/>
      <w:r w:rsidRPr="001A7131">
        <w:rPr>
          <w:rFonts w:ascii="Times New Roman" w:hAnsi="Times New Roman" w:cs="Times New Roman"/>
          <w:sz w:val="26"/>
          <w:szCs w:val="26"/>
        </w:rPr>
        <w:t>портале</w:t>
      </w:r>
      <w:proofErr w:type="gramEnd"/>
      <w:r w:rsidRPr="001A7131">
        <w:rPr>
          <w:rFonts w:ascii="Times New Roman" w:hAnsi="Times New Roman" w:cs="Times New Roman"/>
          <w:sz w:val="26"/>
          <w:szCs w:val="26"/>
        </w:rPr>
        <w:t xml:space="preserve">, а также на </w:t>
      </w:r>
      <w:r w:rsidRPr="001A7131">
        <w:rPr>
          <w:rFonts w:ascii="Times New Roman" w:hAnsi="Times New Roman"/>
          <w:sz w:val="26"/>
          <w:szCs w:val="26"/>
        </w:rPr>
        <w:t xml:space="preserve">официальном сайте муниципального образования городского округа город Нововоронеж  </w:t>
      </w:r>
      <w:r w:rsidRPr="001A7131">
        <w:rPr>
          <w:rFonts w:ascii="Times New Roman" w:hAnsi="Times New Roman" w:cs="Times New Roman"/>
          <w:sz w:val="26"/>
          <w:szCs w:val="26"/>
        </w:rPr>
        <w:t>в срок до 1 ноября текущего года объявление о проведении отбора, содержащее следующую информацию:</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дату размещения объявления о проведении отбора на Едином портале, а также на </w:t>
      </w:r>
      <w:r w:rsidRPr="001A7131">
        <w:rPr>
          <w:rFonts w:ascii="Times New Roman" w:hAnsi="Times New Roman"/>
          <w:sz w:val="26"/>
          <w:szCs w:val="26"/>
        </w:rPr>
        <w:t xml:space="preserve">официальном сайте муниципального образования городского округа </w:t>
      </w:r>
      <w:r w:rsidRPr="001A7131">
        <w:rPr>
          <w:rFonts w:ascii="Times New Roman" w:hAnsi="Times New Roman"/>
          <w:sz w:val="26"/>
          <w:szCs w:val="26"/>
        </w:rPr>
        <w:lastRenderedPageBreak/>
        <w:t xml:space="preserve">город Нововоронеж  </w:t>
      </w:r>
      <w:r w:rsidRPr="001A7131">
        <w:rPr>
          <w:rFonts w:ascii="Times New Roman" w:hAnsi="Times New Roman" w:cs="Times New Roman"/>
          <w:sz w:val="26"/>
          <w:szCs w:val="26"/>
        </w:rPr>
        <w:t>в сети «Интернет»;</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сроки проведения отбора, а также при необходимости информацию о возможности проведения нескольких этапов отбора с указанием сроков и порядка их проведения;</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даты начала подачи и окончания приема заявок, при этом дата окончания приема заявок не может быть ранее 10-го календарного дня, следующего за днем размещения объявления о проведении отбора;</w:t>
      </w:r>
    </w:p>
    <w:p w:rsidR="0079636E" w:rsidRPr="001A7131" w:rsidRDefault="0079636E" w:rsidP="0079636E">
      <w:pPr>
        <w:pStyle w:val="ConsPlusNormal"/>
        <w:ind w:firstLine="709"/>
        <w:jc w:val="both"/>
        <w:rPr>
          <w:rStyle w:val="aa"/>
          <w:rFonts w:ascii="Times New Roman" w:hAnsi="Times New Roman"/>
          <w:color w:val="auto"/>
          <w:sz w:val="26"/>
          <w:szCs w:val="26"/>
        </w:rPr>
      </w:pPr>
      <w:r w:rsidRPr="001A7131">
        <w:rPr>
          <w:rFonts w:ascii="Times New Roman" w:hAnsi="Times New Roman" w:cs="Times New Roman"/>
          <w:sz w:val="26"/>
          <w:szCs w:val="26"/>
        </w:rPr>
        <w:t xml:space="preserve">- </w:t>
      </w:r>
      <w:r w:rsidRPr="001A7131">
        <w:rPr>
          <w:rFonts w:ascii="Times New Roman" w:hAnsi="Times New Roman"/>
          <w:color w:val="000000"/>
          <w:sz w:val="26"/>
          <w:szCs w:val="26"/>
          <w:lang w:bidi="ru-RU"/>
        </w:rPr>
        <w:t xml:space="preserve">наименование, место нахождения, почтовый адрес, адрес электронной почты, официальный сайт </w:t>
      </w:r>
      <w:r w:rsidRPr="001A7131">
        <w:rPr>
          <w:rFonts w:ascii="Times New Roman" w:hAnsi="Times New Roman"/>
          <w:sz w:val="26"/>
          <w:szCs w:val="26"/>
        </w:rPr>
        <w:t>муниципального образования городского округа город Нововоронеж</w:t>
      </w:r>
      <w:r w:rsidRPr="001A7131">
        <w:rPr>
          <w:rFonts w:ascii="Times New Roman" w:hAnsi="Times New Roman"/>
          <w:color w:val="000000"/>
          <w:sz w:val="26"/>
          <w:szCs w:val="26"/>
          <w:lang w:bidi="ru-RU"/>
        </w:rPr>
        <w:t xml:space="preserve"> (</w:t>
      </w:r>
      <w:hyperlink r:id="rId14" w:tgtFrame="_blank" w:history="1">
        <w:r w:rsidRPr="001A7131">
          <w:rPr>
            <w:rStyle w:val="aa"/>
            <w:rFonts w:ascii="Times New Roman" w:hAnsi="Times New Roman"/>
            <w:color w:val="auto"/>
            <w:sz w:val="26"/>
            <w:szCs w:val="26"/>
          </w:rPr>
          <w:t>https://novovoronezh-20.gosweb.gosuslugi.ru/</w:t>
        </w:r>
      </w:hyperlink>
      <w:r w:rsidRPr="001A7131">
        <w:rPr>
          <w:rStyle w:val="aa"/>
          <w:rFonts w:ascii="Times New Roman" w:hAnsi="Times New Roman"/>
          <w:color w:val="auto"/>
          <w:sz w:val="26"/>
          <w:szCs w:val="26"/>
        </w:rPr>
        <w:t>);</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Style w:val="aa"/>
          <w:rFonts w:ascii="Times New Roman" w:hAnsi="Times New Roman"/>
          <w:color w:val="auto"/>
          <w:sz w:val="26"/>
          <w:szCs w:val="26"/>
        </w:rPr>
        <w:t xml:space="preserve"> </w:t>
      </w:r>
      <w:r w:rsidRPr="001A7131">
        <w:rPr>
          <w:rFonts w:ascii="Times New Roman" w:hAnsi="Times New Roman" w:cs="Times New Roman"/>
          <w:sz w:val="26"/>
          <w:szCs w:val="26"/>
        </w:rPr>
        <w:t>- результат (результаты) предоставления субсидии;</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доменное имя, и (или) указатели страниц государственной информационной системы в сети «Интернет», и (или) указатели страниц системы «Электронный бюджет» в сети «Интернет», в которой обеспечивается проведение отбора;</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требования к получателям субсидии;</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требования к перечню документов, </w:t>
      </w:r>
      <w:proofErr w:type="gramStart"/>
      <w:r w:rsidRPr="001A7131">
        <w:rPr>
          <w:rFonts w:ascii="Times New Roman" w:hAnsi="Times New Roman" w:cs="Times New Roman"/>
          <w:sz w:val="26"/>
          <w:szCs w:val="26"/>
        </w:rPr>
        <w:t>представляемых</w:t>
      </w:r>
      <w:proofErr w:type="gramEnd"/>
      <w:r w:rsidRPr="001A7131">
        <w:rPr>
          <w:rFonts w:ascii="Times New Roman" w:hAnsi="Times New Roman" w:cs="Times New Roman"/>
          <w:sz w:val="26"/>
          <w:szCs w:val="26"/>
        </w:rPr>
        <w:t xml:space="preserve"> получателями субсидии  в соответствии с </w:t>
      </w:r>
      <w:hyperlink w:anchor="P110">
        <w:r w:rsidRPr="001A7131">
          <w:rPr>
            <w:rFonts w:ascii="Times New Roman" w:hAnsi="Times New Roman" w:cs="Times New Roman"/>
            <w:sz w:val="26"/>
            <w:szCs w:val="26"/>
          </w:rPr>
          <w:t>пунктом 2.16</w:t>
        </w:r>
      </w:hyperlink>
      <w:r w:rsidRPr="001A7131">
        <w:rPr>
          <w:rFonts w:ascii="Times New Roman" w:hAnsi="Times New Roman" w:cs="Times New Roman"/>
          <w:sz w:val="26"/>
          <w:szCs w:val="26"/>
        </w:rPr>
        <w:t>. настоящего Порядка;</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категории получателей субсидии;</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порядок подачи заявок и требования, предъявляемые к форме и содержанию заявок;</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порядок отзыва заявок, порядок их возврата, определяющий в том числе основания для возврата заявок, порядок внесения изменений в заявки;</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правила рассмотрения и оценки заявок в </w:t>
      </w:r>
      <w:proofErr w:type="gramStart"/>
      <w:r w:rsidRPr="001A7131">
        <w:rPr>
          <w:rFonts w:ascii="Times New Roman" w:hAnsi="Times New Roman" w:cs="Times New Roman"/>
          <w:sz w:val="26"/>
          <w:szCs w:val="26"/>
        </w:rPr>
        <w:t>соответствии</w:t>
      </w:r>
      <w:proofErr w:type="gramEnd"/>
      <w:r w:rsidRPr="001A7131">
        <w:rPr>
          <w:rFonts w:ascii="Times New Roman" w:hAnsi="Times New Roman" w:cs="Times New Roman"/>
          <w:sz w:val="26"/>
          <w:szCs w:val="26"/>
        </w:rPr>
        <w:t xml:space="preserve"> с </w:t>
      </w:r>
      <w:hyperlink w:anchor="P120">
        <w:r w:rsidRPr="001A7131">
          <w:rPr>
            <w:rFonts w:ascii="Times New Roman" w:hAnsi="Times New Roman" w:cs="Times New Roman"/>
            <w:sz w:val="26"/>
            <w:szCs w:val="26"/>
          </w:rPr>
          <w:t>пунктами 2.21-2.29.</w:t>
        </w:r>
      </w:hyperlink>
      <w:r w:rsidRPr="001A7131">
        <w:rPr>
          <w:rFonts w:ascii="Times New Roman" w:hAnsi="Times New Roman" w:cs="Times New Roman"/>
          <w:sz w:val="26"/>
          <w:szCs w:val="26"/>
        </w:rPr>
        <w:t>настоящего Порядка;</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порядок возврата заявок на доработку;</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порядок отклонения заявок, а также информацию об основаниях их отклонения;</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порядок оценки заявок, включающий критерии оценки, сведения, документы и материалы, подтверждающие такую информацию, сроки оценки заявок;</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объем распределяемой субсидии в рамках отбора, порядок расчета размера субсидии, правила распределения субсидии по результатам отбора, которые могут включать максимальный, минимальный размеры субсидии, предоставляемой победителю (победителям) отбора, а также предельное количество победителей отбора;</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порядок предоставления получателям субсидии разъяснений положений объявления о проведении отбора, даты начала и окончания срока такого предоставления;</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срок, в течение которого победитель (победители) отбора должен подписать соглашение о предоставлении субсидии (далее - Соглашение);</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условия признания победителя (победителей) отбора </w:t>
      </w:r>
      <w:proofErr w:type="gramStart"/>
      <w:r w:rsidRPr="001A7131">
        <w:rPr>
          <w:rFonts w:ascii="Times New Roman" w:hAnsi="Times New Roman" w:cs="Times New Roman"/>
          <w:sz w:val="26"/>
          <w:szCs w:val="26"/>
        </w:rPr>
        <w:t>уклонившимся</w:t>
      </w:r>
      <w:proofErr w:type="gramEnd"/>
      <w:r w:rsidRPr="001A7131">
        <w:rPr>
          <w:rFonts w:ascii="Times New Roman" w:hAnsi="Times New Roman" w:cs="Times New Roman"/>
          <w:sz w:val="26"/>
          <w:szCs w:val="26"/>
        </w:rPr>
        <w:t xml:space="preserve"> от заключения Соглашения;</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сроки размещения протокола подведения итогов отбора (документа об итогах проведения отбора) на Едином портале, а также на официальном сайте муниципального образования городского округ город Нововоронеж в сети «Интернет», которые не могут быть позднее </w:t>
      </w:r>
      <w:r w:rsidR="00541714" w:rsidRPr="00EE3CC2">
        <w:rPr>
          <w:rFonts w:ascii="Times New Roman" w:hAnsi="Times New Roman" w:cs="Times New Roman"/>
          <w:sz w:val="26"/>
          <w:szCs w:val="26"/>
        </w:rPr>
        <w:t>5</w:t>
      </w:r>
      <w:r w:rsidRPr="00EE3CC2">
        <w:rPr>
          <w:rFonts w:ascii="Times New Roman" w:hAnsi="Times New Roman" w:cs="Times New Roman"/>
          <w:sz w:val="26"/>
          <w:szCs w:val="26"/>
        </w:rPr>
        <w:t>-го</w:t>
      </w:r>
      <w:r w:rsidRPr="001A7131">
        <w:rPr>
          <w:rFonts w:ascii="Times New Roman" w:hAnsi="Times New Roman" w:cs="Times New Roman"/>
          <w:sz w:val="26"/>
          <w:szCs w:val="26"/>
        </w:rPr>
        <w:t xml:space="preserve"> календарного дня, следующего за днем определения победителя отбора.</w:t>
      </w:r>
    </w:p>
    <w:p w:rsidR="0079636E" w:rsidRPr="001A7131" w:rsidRDefault="0079636E" w:rsidP="00193CAE">
      <w:pPr>
        <w:pStyle w:val="ConsPlusNormal"/>
        <w:ind w:firstLine="709"/>
        <w:jc w:val="both"/>
        <w:rPr>
          <w:rFonts w:ascii="Times New Roman" w:hAnsi="Times New Roman" w:cs="Times New Roman"/>
          <w:sz w:val="26"/>
          <w:szCs w:val="26"/>
        </w:rPr>
      </w:pPr>
    </w:p>
    <w:p w:rsidR="00F0141B" w:rsidRPr="001A7131" w:rsidRDefault="00EF7C8C"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2.1</w:t>
      </w:r>
      <w:r w:rsidR="0079636E">
        <w:rPr>
          <w:rFonts w:ascii="Times New Roman" w:hAnsi="Times New Roman" w:cs="Times New Roman"/>
          <w:sz w:val="26"/>
          <w:szCs w:val="26"/>
        </w:rPr>
        <w:t>2</w:t>
      </w:r>
      <w:r w:rsidRPr="001A7131">
        <w:rPr>
          <w:rFonts w:ascii="Times New Roman" w:hAnsi="Times New Roman" w:cs="Times New Roman"/>
          <w:sz w:val="26"/>
          <w:szCs w:val="26"/>
        </w:rPr>
        <w:t xml:space="preserve">. </w:t>
      </w:r>
      <w:r w:rsidR="00F0141B" w:rsidRPr="001A7131">
        <w:rPr>
          <w:rFonts w:ascii="Times New Roman" w:hAnsi="Times New Roman" w:cs="Times New Roman"/>
          <w:sz w:val="26"/>
          <w:szCs w:val="26"/>
        </w:rPr>
        <w:t xml:space="preserve">Проверка </w:t>
      </w:r>
      <w:r w:rsidRPr="001A7131">
        <w:rPr>
          <w:rFonts w:ascii="Times New Roman" w:hAnsi="Times New Roman" w:cs="Times New Roman"/>
          <w:sz w:val="26"/>
          <w:szCs w:val="26"/>
        </w:rPr>
        <w:t>получателя субсидии</w:t>
      </w:r>
      <w:r w:rsidR="00F0141B" w:rsidRPr="001A7131">
        <w:rPr>
          <w:rFonts w:ascii="Times New Roman" w:hAnsi="Times New Roman" w:cs="Times New Roman"/>
          <w:sz w:val="26"/>
          <w:szCs w:val="26"/>
        </w:rPr>
        <w:t xml:space="preserve"> на соответствие требованиям и условиям, установленным </w:t>
      </w:r>
      <w:hyperlink w:anchor="P46">
        <w:r w:rsidRPr="001A7131">
          <w:rPr>
            <w:rFonts w:ascii="Times New Roman" w:hAnsi="Times New Roman" w:cs="Times New Roman"/>
            <w:sz w:val="26"/>
            <w:szCs w:val="26"/>
          </w:rPr>
          <w:t>пунктом 2.3.</w:t>
        </w:r>
      </w:hyperlink>
      <w:r w:rsidRPr="001A7131">
        <w:rPr>
          <w:rFonts w:ascii="Times New Roman" w:hAnsi="Times New Roman" w:cs="Times New Roman"/>
          <w:sz w:val="26"/>
          <w:szCs w:val="26"/>
        </w:rPr>
        <w:t xml:space="preserve"> настоящего П</w:t>
      </w:r>
      <w:r w:rsidR="00F0141B" w:rsidRPr="001A7131">
        <w:rPr>
          <w:rFonts w:ascii="Times New Roman" w:hAnsi="Times New Roman" w:cs="Times New Roman"/>
          <w:sz w:val="26"/>
          <w:szCs w:val="26"/>
        </w:rPr>
        <w:t xml:space="preserve">орядка, осуществляется автоматически в системе </w:t>
      </w:r>
      <w:r w:rsidRPr="001A7131">
        <w:rPr>
          <w:rFonts w:ascii="Times New Roman" w:hAnsi="Times New Roman" w:cs="Times New Roman"/>
          <w:sz w:val="26"/>
          <w:szCs w:val="26"/>
        </w:rPr>
        <w:t>«</w:t>
      </w:r>
      <w:r w:rsidR="00F0141B" w:rsidRPr="001A7131">
        <w:rPr>
          <w:rFonts w:ascii="Times New Roman" w:hAnsi="Times New Roman" w:cs="Times New Roman"/>
          <w:sz w:val="26"/>
          <w:szCs w:val="26"/>
        </w:rPr>
        <w:t>Электронный бюджет</w:t>
      </w:r>
      <w:r w:rsidRPr="001A7131">
        <w:rPr>
          <w:rFonts w:ascii="Times New Roman" w:hAnsi="Times New Roman" w:cs="Times New Roman"/>
          <w:sz w:val="26"/>
          <w:szCs w:val="26"/>
        </w:rPr>
        <w:t>»</w:t>
      </w:r>
      <w:r w:rsidR="00F0141B" w:rsidRPr="001A7131">
        <w:rPr>
          <w:rFonts w:ascii="Times New Roman" w:hAnsi="Times New Roman" w:cs="Times New Roman"/>
          <w:sz w:val="26"/>
          <w:szCs w:val="26"/>
        </w:rPr>
        <w:t xml:space="preserve">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F0141B" w:rsidRPr="001A7131" w:rsidRDefault="00EF7C8C"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F0141B" w:rsidRPr="001A7131">
        <w:rPr>
          <w:rFonts w:ascii="Times New Roman" w:hAnsi="Times New Roman" w:cs="Times New Roman"/>
          <w:sz w:val="26"/>
          <w:szCs w:val="26"/>
        </w:rPr>
        <w:t xml:space="preserve">Подтверждение соответствия </w:t>
      </w:r>
      <w:r w:rsidRPr="001A7131">
        <w:rPr>
          <w:rFonts w:ascii="Times New Roman" w:hAnsi="Times New Roman" w:cs="Times New Roman"/>
          <w:sz w:val="26"/>
          <w:szCs w:val="26"/>
        </w:rPr>
        <w:t xml:space="preserve">получателя субсидии </w:t>
      </w:r>
      <w:r w:rsidR="00F0141B" w:rsidRPr="001A7131">
        <w:rPr>
          <w:rFonts w:ascii="Times New Roman" w:hAnsi="Times New Roman" w:cs="Times New Roman"/>
          <w:sz w:val="26"/>
          <w:szCs w:val="26"/>
        </w:rPr>
        <w:t xml:space="preserve">требованиям и условиям, определенным в соответствии с </w:t>
      </w:r>
      <w:hyperlink w:anchor="P46">
        <w:r w:rsidRPr="001A7131">
          <w:rPr>
            <w:rFonts w:ascii="Times New Roman" w:hAnsi="Times New Roman" w:cs="Times New Roman"/>
            <w:sz w:val="26"/>
            <w:szCs w:val="26"/>
          </w:rPr>
          <w:t>пунктом 2.3.</w:t>
        </w:r>
      </w:hyperlink>
      <w:r w:rsidRPr="001A7131">
        <w:rPr>
          <w:rFonts w:ascii="Times New Roman" w:hAnsi="Times New Roman" w:cs="Times New Roman"/>
          <w:sz w:val="26"/>
          <w:szCs w:val="26"/>
        </w:rPr>
        <w:t xml:space="preserve"> настоящего Порядка,</w:t>
      </w:r>
      <w:r w:rsidR="00F0141B" w:rsidRPr="001A7131">
        <w:rPr>
          <w:rFonts w:ascii="Times New Roman" w:hAnsi="Times New Roman" w:cs="Times New Roman"/>
          <w:sz w:val="26"/>
          <w:szCs w:val="26"/>
        </w:rPr>
        <w:t xml:space="preserve"> в случае отсутствия технической возможности осуществления автоматической проверки в системе </w:t>
      </w:r>
      <w:r w:rsidRPr="001A7131">
        <w:rPr>
          <w:rFonts w:ascii="Times New Roman" w:hAnsi="Times New Roman" w:cs="Times New Roman"/>
          <w:sz w:val="26"/>
          <w:szCs w:val="26"/>
        </w:rPr>
        <w:t>«Электронный бюджет»</w:t>
      </w:r>
      <w:r w:rsidR="00F0141B" w:rsidRPr="001A7131">
        <w:rPr>
          <w:rFonts w:ascii="Times New Roman" w:hAnsi="Times New Roman" w:cs="Times New Roman"/>
          <w:sz w:val="26"/>
          <w:szCs w:val="26"/>
        </w:rPr>
        <w:t xml:space="preserve">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w:t>
      </w:r>
      <w:r w:rsidRPr="001A7131">
        <w:rPr>
          <w:rFonts w:ascii="Times New Roman" w:hAnsi="Times New Roman" w:cs="Times New Roman"/>
          <w:sz w:val="26"/>
          <w:szCs w:val="26"/>
        </w:rPr>
        <w:t>«Электронный бюджет»</w:t>
      </w:r>
      <w:r w:rsidR="00F0141B" w:rsidRPr="001A7131">
        <w:rPr>
          <w:rFonts w:ascii="Times New Roman" w:hAnsi="Times New Roman" w:cs="Times New Roman"/>
          <w:sz w:val="26"/>
          <w:szCs w:val="26"/>
        </w:rPr>
        <w:t>.</w:t>
      </w:r>
    </w:p>
    <w:p w:rsidR="00F0141B" w:rsidRPr="001A7131" w:rsidRDefault="00EF7C8C"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Администрация</w:t>
      </w:r>
      <w:r w:rsidR="00F0141B" w:rsidRPr="001A7131">
        <w:rPr>
          <w:rFonts w:ascii="Times New Roman" w:hAnsi="Times New Roman" w:cs="Times New Roman"/>
          <w:sz w:val="26"/>
          <w:szCs w:val="26"/>
        </w:rPr>
        <w:t xml:space="preserve"> не вправе требовать от </w:t>
      </w:r>
      <w:r w:rsidRPr="001A7131">
        <w:rPr>
          <w:rFonts w:ascii="Times New Roman" w:hAnsi="Times New Roman" w:cs="Times New Roman"/>
          <w:sz w:val="26"/>
          <w:szCs w:val="26"/>
        </w:rPr>
        <w:t>получателя субсидии</w:t>
      </w:r>
      <w:r w:rsidR="00F0141B" w:rsidRPr="001A7131">
        <w:rPr>
          <w:rFonts w:ascii="Times New Roman" w:hAnsi="Times New Roman" w:cs="Times New Roman"/>
          <w:sz w:val="26"/>
          <w:szCs w:val="26"/>
        </w:rPr>
        <w:t xml:space="preserve"> представления документов и информации в целях подтверждения соответствия участника отбора требованиям и условиям, установленным </w:t>
      </w:r>
      <w:hyperlink w:anchor="P46">
        <w:r w:rsidRPr="001A7131">
          <w:rPr>
            <w:rFonts w:ascii="Times New Roman" w:hAnsi="Times New Roman" w:cs="Times New Roman"/>
            <w:sz w:val="26"/>
            <w:szCs w:val="26"/>
          </w:rPr>
          <w:t>пунктом 2.3.</w:t>
        </w:r>
      </w:hyperlink>
      <w:r w:rsidRPr="001A7131">
        <w:rPr>
          <w:rFonts w:ascii="Times New Roman" w:hAnsi="Times New Roman" w:cs="Times New Roman"/>
          <w:sz w:val="26"/>
          <w:szCs w:val="26"/>
        </w:rPr>
        <w:t xml:space="preserve"> настоящего Порядка</w:t>
      </w:r>
      <w:r w:rsidR="00F0141B" w:rsidRPr="001A7131">
        <w:rPr>
          <w:rFonts w:ascii="Times New Roman" w:hAnsi="Times New Roman" w:cs="Times New Roman"/>
          <w:sz w:val="26"/>
          <w:szCs w:val="26"/>
        </w:rPr>
        <w:t xml:space="preserve">, при наличии соответствующей информации в государственных информационных системах, доступ к которым у </w:t>
      </w:r>
      <w:r w:rsidR="002B5952" w:rsidRPr="001A7131">
        <w:rPr>
          <w:rFonts w:ascii="Times New Roman" w:hAnsi="Times New Roman" w:cs="Times New Roman"/>
          <w:sz w:val="26"/>
          <w:szCs w:val="26"/>
        </w:rPr>
        <w:t>администрации</w:t>
      </w:r>
      <w:r w:rsidR="00F0141B" w:rsidRPr="001A7131">
        <w:rPr>
          <w:rFonts w:ascii="Times New Roman" w:hAnsi="Times New Roman" w:cs="Times New Roman"/>
          <w:sz w:val="26"/>
          <w:szCs w:val="26"/>
        </w:rPr>
        <w:t xml:space="preserve"> имеется в рамках межведомственного электронного взаимодействия, за исключением случая, если </w:t>
      </w:r>
      <w:r w:rsidR="002B5952" w:rsidRPr="001A7131">
        <w:rPr>
          <w:rFonts w:ascii="Times New Roman" w:hAnsi="Times New Roman" w:cs="Times New Roman"/>
          <w:sz w:val="26"/>
          <w:szCs w:val="26"/>
        </w:rPr>
        <w:t>получатель субсидии</w:t>
      </w:r>
      <w:r w:rsidR="00F0141B" w:rsidRPr="001A7131">
        <w:rPr>
          <w:rFonts w:ascii="Times New Roman" w:hAnsi="Times New Roman" w:cs="Times New Roman"/>
          <w:sz w:val="26"/>
          <w:szCs w:val="26"/>
        </w:rPr>
        <w:t xml:space="preserve"> готов представить указанные документы и информацию </w:t>
      </w:r>
      <w:r w:rsidR="002B5952" w:rsidRPr="001A7131">
        <w:rPr>
          <w:rFonts w:ascii="Times New Roman" w:hAnsi="Times New Roman" w:cs="Times New Roman"/>
          <w:sz w:val="26"/>
          <w:szCs w:val="26"/>
        </w:rPr>
        <w:t>в администрацию</w:t>
      </w:r>
      <w:r w:rsidR="00F0141B" w:rsidRPr="001A7131">
        <w:rPr>
          <w:rFonts w:ascii="Times New Roman" w:hAnsi="Times New Roman" w:cs="Times New Roman"/>
          <w:sz w:val="26"/>
          <w:szCs w:val="26"/>
        </w:rPr>
        <w:t xml:space="preserve"> по собственной инициативе.</w:t>
      </w:r>
    </w:p>
    <w:p w:rsidR="0079636E" w:rsidRPr="001A7131" w:rsidRDefault="0079636E" w:rsidP="0079636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2.13. Администрации открывается доступ в системе «Электронный бюджет» к заявкам для их рассмотрения.</w:t>
      </w:r>
    </w:p>
    <w:p w:rsidR="00F0141B" w:rsidRPr="001A7131" w:rsidRDefault="002B595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2.1</w:t>
      </w:r>
      <w:r w:rsidR="0079636E">
        <w:rPr>
          <w:rFonts w:ascii="Times New Roman" w:hAnsi="Times New Roman" w:cs="Times New Roman"/>
          <w:sz w:val="26"/>
          <w:szCs w:val="26"/>
        </w:rPr>
        <w:t>4</w:t>
      </w:r>
      <w:r w:rsidRPr="001A7131">
        <w:rPr>
          <w:rFonts w:ascii="Times New Roman" w:hAnsi="Times New Roman" w:cs="Times New Roman"/>
          <w:sz w:val="26"/>
          <w:szCs w:val="26"/>
        </w:rPr>
        <w:t>. Специалист администрации</w:t>
      </w:r>
      <w:r w:rsidR="00F0141B" w:rsidRPr="001A7131">
        <w:rPr>
          <w:rFonts w:ascii="Times New Roman" w:hAnsi="Times New Roman" w:cs="Times New Roman"/>
          <w:sz w:val="26"/>
          <w:szCs w:val="26"/>
        </w:rPr>
        <w:t xml:space="preserve"> проводит проверку </w:t>
      </w:r>
      <w:r w:rsidR="00EE3CC2">
        <w:rPr>
          <w:rFonts w:ascii="Times New Roman" w:hAnsi="Times New Roman" w:cs="Times New Roman"/>
          <w:sz w:val="26"/>
          <w:szCs w:val="26"/>
        </w:rPr>
        <w:t xml:space="preserve">заявки и </w:t>
      </w:r>
      <w:r w:rsidR="00F0141B" w:rsidRPr="001A7131">
        <w:rPr>
          <w:rFonts w:ascii="Times New Roman" w:hAnsi="Times New Roman" w:cs="Times New Roman"/>
          <w:sz w:val="26"/>
          <w:szCs w:val="26"/>
        </w:rPr>
        <w:t xml:space="preserve">представленных документов на предмет их соответствия установленным в </w:t>
      </w:r>
      <w:proofErr w:type="gramStart"/>
      <w:r w:rsidR="00F0141B" w:rsidRPr="001A7131">
        <w:rPr>
          <w:rFonts w:ascii="Times New Roman" w:hAnsi="Times New Roman" w:cs="Times New Roman"/>
          <w:sz w:val="26"/>
          <w:szCs w:val="26"/>
        </w:rPr>
        <w:t>объявлении</w:t>
      </w:r>
      <w:proofErr w:type="gramEnd"/>
      <w:r w:rsidR="00F0141B" w:rsidRPr="001A7131">
        <w:rPr>
          <w:rFonts w:ascii="Times New Roman" w:hAnsi="Times New Roman" w:cs="Times New Roman"/>
          <w:sz w:val="26"/>
          <w:szCs w:val="26"/>
        </w:rPr>
        <w:t xml:space="preserve"> о проведении отбора требованиям и в срок, не превышающий </w:t>
      </w:r>
      <w:r w:rsidR="00F0141B" w:rsidRPr="00EE3CC2">
        <w:rPr>
          <w:rFonts w:ascii="Times New Roman" w:hAnsi="Times New Roman" w:cs="Times New Roman"/>
          <w:sz w:val="26"/>
          <w:szCs w:val="26"/>
        </w:rPr>
        <w:t xml:space="preserve">30 </w:t>
      </w:r>
      <w:bookmarkStart w:id="2" w:name="_GoBack"/>
      <w:bookmarkEnd w:id="2"/>
      <w:r w:rsidR="00EE3CC2">
        <w:rPr>
          <w:rFonts w:ascii="Times New Roman" w:hAnsi="Times New Roman" w:cs="Times New Roman"/>
          <w:sz w:val="26"/>
          <w:szCs w:val="26"/>
        </w:rPr>
        <w:t>календарных</w:t>
      </w:r>
      <w:r w:rsidR="00F0141B" w:rsidRPr="001A7131">
        <w:rPr>
          <w:rFonts w:ascii="Times New Roman" w:hAnsi="Times New Roman" w:cs="Times New Roman"/>
          <w:sz w:val="26"/>
          <w:szCs w:val="26"/>
        </w:rPr>
        <w:t xml:space="preserve"> дней после окончания срока приема заявки, принимает решение о соответствии заявки либо об отклонении заявки.</w:t>
      </w:r>
    </w:p>
    <w:p w:rsidR="002B5952" w:rsidRPr="001A7131" w:rsidRDefault="002B595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2.1</w:t>
      </w:r>
      <w:r w:rsidR="0079636E">
        <w:rPr>
          <w:rFonts w:ascii="Times New Roman" w:hAnsi="Times New Roman" w:cs="Times New Roman"/>
          <w:sz w:val="26"/>
          <w:szCs w:val="26"/>
        </w:rPr>
        <w:t>5</w:t>
      </w:r>
      <w:r w:rsidRPr="001A7131">
        <w:rPr>
          <w:rFonts w:ascii="Times New Roman" w:hAnsi="Times New Roman" w:cs="Times New Roman"/>
          <w:sz w:val="26"/>
          <w:szCs w:val="26"/>
        </w:rPr>
        <w:t xml:space="preserve">. </w:t>
      </w:r>
      <w:r w:rsidR="00F0141B" w:rsidRPr="001A7131">
        <w:rPr>
          <w:rFonts w:ascii="Times New Roman" w:hAnsi="Times New Roman" w:cs="Times New Roman"/>
          <w:sz w:val="26"/>
          <w:szCs w:val="26"/>
        </w:rPr>
        <w:t>Заявка признается надлежащей, если она соответствует требованиям, указанным в объявлении о проведении отбора, и отсутствуют основания для отклонения заявки.</w:t>
      </w:r>
    </w:p>
    <w:p w:rsidR="00F0141B" w:rsidRPr="001A7131" w:rsidRDefault="00F0141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Решение о соответствии заявки требованиям, указанным в объявлении о проведении отбора, принимается </w:t>
      </w:r>
      <w:r w:rsidR="002B5952" w:rsidRPr="001A7131">
        <w:rPr>
          <w:rFonts w:ascii="Times New Roman" w:hAnsi="Times New Roman" w:cs="Times New Roman"/>
          <w:sz w:val="26"/>
          <w:szCs w:val="26"/>
        </w:rPr>
        <w:t>администрацией</w:t>
      </w:r>
      <w:r w:rsidRPr="001A7131">
        <w:rPr>
          <w:rFonts w:ascii="Times New Roman" w:hAnsi="Times New Roman" w:cs="Times New Roman"/>
          <w:sz w:val="26"/>
          <w:szCs w:val="26"/>
        </w:rPr>
        <w:t xml:space="preserve"> в срок, не превышающий </w:t>
      </w:r>
      <w:r w:rsidRPr="009A3005">
        <w:rPr>
          <w:rFonts w:ascii="Times New Roman" w:hAnsi="Times New Roman" w:cs="Times New Roman"/>
          <w:sz w:val="26"/>
          <w:szCs w:val="26"/>
        </w:rPr>
        <w:t>10</w:t>
      </w:r>
      <w:r w:rsidRPr="001A7131">
        <w:rPr>
          <w:rFonts w:ascii="Times New Roman" w:hAnsi="Times New Roman" w:cs="Times New Roman"/>
          <w:sz w:val="26"/>
          <w:szCs w:val="26"/>
        </w:rPr>
        <w:t xml:space="preserve"> рабочих дней со дня, следующего за днем окончания приема заявок, путем проставления соответствующей отметки в системе </w:t>
      </w:r>
      <w:r w:rsidR="002B5952" w:rsidRPr="001A7131">
        <w:rPr>
          <w:rFonts w:ascii="Times New Roman" w:hAnsi="Times New Roman" w:cs="Times New Roman"/>
          <w:sz w:val="26"/>
          <w:szCs w:val="26"/>
        </w:rPr>
        <w:t>«</w:t>
      </w:r>
      <w:r w:rsidRPr="001A7131">
        <w:rPr>
          <w:rFonts w:ascii="Times New Roman" w:hAnsi="Times New Roman" w:cs="Times New Roman"/>
          <w:sz w:val="26"/>
          <w:szCs w:val="26"/>
        </w:rPr>
        <w:t>Электронный бюджет</w:t>
      </w:r>
      <w:r w:rsidR="002B5952" w:rsidRPr="001A7131">
        <w:rPr>
          <w:rFonts w:ascii="Times New Roman" w:hAnsi="Times New Roman" w:cs="Times New Roman"/>
          <w:sz w:val="26"/>
          <w:szCs w:val="26"/>
        </w:rPr>
        <w:t>»</w:t>
      </w:r>
      <w:r w:rsidRPr="001A7131">
        <w:rPr>
          <w:rFonts w:ascii="Times New Roman" w:hAnsi="Times New Roman" w:cs="Times New Roman"/>
          <w:sz w:val="26"/>
          <w:szCs w:val="26"/>
        </w:rPr>
        <w:t>.</w:t>
      </w:r>
    </w:p>
    <w:p w:rsidR="00F0141B" w:rsidRPr="001A7131" w:rsidRDefault="002B595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F0141B" w:rsidRPr="001A7131">
        <w:rPr>
          <w:rFonts w:ascii="Times New Roman" w:hAnsi="Times New Roman" w:cs="Times New Roman"/>
          <w:sz w:val="26"/>
          <w:szCs w:val="26"/>
        </w:rPr>
        <w:t xml:space="preserve">Обеспечение доступа к системе </w:t>
      </w:r>
      <w:r w:rsidRPr="001A7131">
        <w:rPr>
          <w:rFonts w:ascii="Times New Roman" w:hAnsi="Times New Roman" w:cs="Times New Roman"/>
          <w:sz w:val="26"/>
          <w:szCs w:val="26"/>
        </w:rPr>
        <w:t>«Электронный бюджет»</w:t>
      </w:r>
      <w:r w:rsidR="00F0141B" w:rsidRPr="001A7131">
        <w:rPr>
          <w:rFonts w:ascii="Times New Roman" w:hAnsi="Times New Roman" w:cs="Times New Roman"/>
          <w:sz w:val="26"/>
          <w:szCs w:val="26"/>
        </w:rPr>
        <w:t xml:space="preserve"> осуществляется с использованием федеральной государственной информационной системы </w:t>
      </w:r>
      <w:r w:rsidRPr="001A7131">
        <w:rPr>
          <w:rFonts w:ascii="Times New Roman" w:hAnsi="Times New Roman" w:cs="Times New Roman"/>
          <w:sz w:val="26"/>
          <w:szCs w:val="26"/>
        </w:rPr>
        <w:t>«</w:t>
      </w:r>
      <w:r w:rsidR="00F0141B" w:rsidRPr="001A7131">
        <w:rPr>
          <w:rFonts w:ascii="Times New Roman" w:hAnsi="Times New Roman" w:cs="Times New Roman"/>
          <w:sz w:val="26"/>
          <w:szCs w:val="26"/>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Pr="001A7131">
        <w:rPr>
          <w:rFonts w:ascii="Times New Roman" w:hAnsi="Times New Roman" w:cs="Times New Roman"/>
          <w:sz w:val="26"/>
          <w:szCs w:val="26"/>
        </w:rPr>
        <w:t>льных услуг в электронной форме»</w:t>
      </w:r>
      <w:r w:rsidR="00F0141B" w:rsidRPr="001A7131">
        <w:rPr>
          <w:rFonts w:ascii="Times New Roman" w:hAnsi="Times New Roman" w:cs="Times New Roman"/>
          <w:sz w:val="26"/>
          <w:szCs w:val="26"/>
        </w:rPr>
        <w:t>.</w:t>
      </w:r>
    </w:p>
    <w:p w:rsidR="00FD2D99" w:rsidRPr="001A7131" w:rsidRDefault="00FD2D99" w:rsidP="00193CAE">
      <w:pPr>
        <w:pStyle w:val="ConsPlusNormal"/>
        <w:ind w:firstLine="709"/>
        <w:jc w:val="both"/>
        <w:rPr>
          <w:rFonts w:ascii="Times New Roman" w:hAnsi="Times New Roman" w:cs="Times New Roman"/>
          <w:sz w:val="26"/>
          <w:szCs w:val="26"/>
        </w:rPr>
      </w:pPr>
      <w:r w:rsidRPr="001A7131">
        <w:rPr>
          <w:rFonts w:ascii="Times New Roman" w:hAnsi="Times New Roman"/>
          <w:sz w:val="26"/>
          <w:szCs w:val="26"/>
        </w:rPr>
        <w:t>2.16. П</w:t>
      </w:r>
      <w:r w:rsidRPr="001A7131">
        <w:rPr>
          <w:rFonts w:ascii="Times New Roman" w:hAnsi="Times New Roman" w:cs="Times New Roman"/>
          <w:sz w:val="26"/>
          <w:szCs w:val="26"/>
        </w:rPr>
        <w:t xml:space="preserve">олучатель субсидии в срок, указанный в объявлении о проведении отбора, представляет в администрацию с использованием системы «Электронный бюджет» в соответствии с </w:t>
      </w:r>
      <w:hyperlink w:anchor="P110">
        <w:r w:rsidRPr="001A7131">
          <w:rPr>
            <w:rFonts w:ascii="Times New Roman" w:hAnsi="Times New Roman" w:cs="Times New Roman"/>
            <w:sz w:val="26"/>
            <w:szCs w:val="26"/>
          </w:rPr>
          <w:t xml:space="preserve">пунктом </w:t>
        </w:r>
        <w:r w:rsidR="00A82AC6" w:rsidRPr="001A7131">
          <w:rPr>
            <w:rFonts w:ascii="Times New Roman" w:hAnsi="Times New Roman" w:cs="Times New Roman"/>
            <w:sz w:val="26"/>
            <w:szCs w:val="26"/>
          </w:rPr>
          <w:t>2.17</w:t>
        </w:r>
      </w:hyperlink>
      <w:r w:rsidRPr="001A7131">
        <w:rPr>
          <w:rFonts w:ascii="Times New Roman" w:hAnsi="Times New Roman" w:cs="Times New Roman"/>
          <w:sz w:val="26"/>
          <w:szCs w:val="26"/>
        </w:rPr>
        <w:t xml:space="preserve"> настоящего Порядка заявку на участие в отборе (далее - заявка) и следующие документы:</w:t>
      </w:r>
    </w:p>
    <w:p w:rsidR="00576512" w:rsidRPr="001A7131" w:rsidRDefault="0057651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w:t>
      </w:r>
      <w:r w:rsidR="00FD2D99" w:rsidRPr="001A7131">
        <w:rPr>
          <w:rFonts w:ascii="Times New Roman" w:hAnsi="Times New Roman" w:cs="Times New Roman"/>
          <w:sz w:val="26"/>
          <w:szCs w:val="26"/>
        </w:rPr>
        <w:t xml:space="preserve"> </w:t>
      </w:r>
      <w:hyperlink w:anchor="P237">
        <w:r w:rsidR="00FD2D99" w:rsidRPr="001A7131">
          <w:rPr>
            <w:rFonts w:ascii="Times New Roman" w:hAnsi="Times New Roman" w:cs="Times New Roman"/>
            <w:sz w:val="26"/>
            <w:szCs w:val="26"/>
          </w:rPr>
          <w:t>информацию</w:t>
        </w:r>
      </w:hyperlink>
      <w:r w:rsidR="00FD2D99" w:rsidRPr="001A7131">
        <w:rPr>
          <w:rFonts w:ascii="Times New Roman" w:hAnsi="Times New Roman" w:cs="Times New Roman"/>
          <w:sz w:val="26"/>
          <w:szCs w:val="26"/>
        </w:rPr>
        <w:t xml:space="preserve"> по форме согласно приложению к настоящему Порядку;</w:t>
      </w:r>
    </w:p>
    <w:p w:rsidR="0000163F" w:rsidRPr="001A7131" w:rsidRDefault="0057651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w:t>
      </w:r>
      <w:r w:rsidR="00FD2D99" w:rsidRPr="001A7131">
        <w:rPr>
          <w:rFonts w:ascii="Times New Roman" w:hAnsi="Times New Roman" w:cs="Times New Roman"/>
          <w:sz w:val="26"/>
          <w:szCs w:val="26"/>
        </w:rPr>
        <w:t xml:space="preserve"> копии </w:t>
      </w:r>
      <w:r w:rsidR="0000163F" w:rsidRPr="001A7131">
        <w:rPr>
          <w:rFonts w:ascii="Times New Roman" w:hAnsi="Times New Roman" w:cs="Times New Roman"/>
          <w:sz w:val="26"/>
          <w:szCs w:val="26"/>
        </w:rPr>
        <w:t>документов</w:t>
      </w:r>
      <w:r w:rsidR="00FD2D99" w:rsidRPr="001A7131">
        <w:rPr>
          <w:rFonts w:ascii="Times New Roman" w:hAnsi="Times New Roman" w:cs="Times New Roman"/>
          <w:sz w:val="26"/>
          <w:szCs w:val="26"/>
        </w:rPr>
        <w:t xml:space="preserve"> о приобретении участником отбора нового </w:t>
      </w:r>
      <w:r w:rsidR="00FD2D99" w:rsidRPr="001A7131">
        <w:rPr>
          <w:rFonts w:ascii="Times New Roman" w:hAnsi="Times New Roman" w:cs="Times New Roman"/>
          <w:sz w:val="26"/>
          <w:szCs w:val="26"/>
        </w:rPr>
        <w:lastRenderedPageBreak/>
        <w:t>оборудования</w:t>
      </w:r>
      <w:r w:rsidR="0000163F" w:rsidRPr="001A7131">
        <w:rPr>
          <w:rFonts w:ascii="Times New Roman" w:hAnsi="Times New Roman" w:cs="Times New Roman"/>
          <w:sz w:val="26"/>
          <w:szCs w:val="26"/>
        </w:rPr>
        <w:t xml:space="preserve">, </w:t>
      </w:r>
      <w:r w:rsidR="00FD2D99" w:rsidRPr="001A7131">
        <w:rPr>
          <w:rFonts w:ascii="Times New Roman" w:hAnsi="Times New Roman" w:cs="Times New Roman"/>
          <w:sz w:val="26"/>
          <w:szCs w:val="26"/>
        </w:rPr>
        <w:t>включая спецификацию</w:t>
      </w:r>
      <w:r w:rsidR="0000163F" w:rsidRPr="001A7131">
        <w:rPr>
          <w:rFonts w:ascii="Times New Roman" w:hAnsi="Times New Roman" w:cs="Times New Roman"/>
          <w:sz w:val="26"/>
          <w:szCs w:val="26"/>
        </w:rPr>
        <w:t xml:space="preserve"> (товарные накладные, счета, счета-фактуры универсальные передаточные документы, акт ввода в эксплуатацию</w:t>
      </w:r>
      <w:r w:rsidRPr="001A7131">
        <w:rPr>
          <w:rFonts w:ascii="Times New Roman" w:hAnsi="Times New Roman" w:cs="Times New Roman"/>
          <w:sz w:val="26"/>
          <w:szCs w:val="26"/>
        </w:rPr>
        <w:t xml:space="preserve">, </w:t>
      </w:r>
      <w:r w:rsidR="0000163F" w:rsidRPr="001A7131">
        <w:rPr>
          <w:rFonts w:ascii="Times New Roman" w:hAnsi="Times New Roman" w:cs="Times New Roman"/>
          <w:sz w:val="26"/>
          <w:szCs w:val="26"/>
        </w:rPr>
        <w:t xml:space="preserve"> </w:t>
      </w:r>
      <w:r w:rsidRPr="001A7131">
        <w:rPr>
          <w:rFonts w:ascii="Times New Roman" w:hAnsi="Times New Roman" w:cs="Times New Roman"/>
          <w:sz w:val="26"/>
          <w:szCs w:val="26"/>
        </w:rPr>
        <w:t xml:space="preserve">техническая документация </w:t>
      </w:r>
      <w:r w:rsidR="0000163F" w:rsidRPr="001A7131">
        <w:rPr>
          <w:rFonts w:ascii="Times New Roman" w:hAnsi="Times New Roman" w:cs="Times New Roman"/>
          <w:sz w:val="26"/>
          <w:szCs w:val="26"/>
        </w:rPr>
        <w:t>(при наличии));</w:t>
      </w:r>
    </w:p>
    <w:p w:rsidR="0000163F" w:rsidRPr="001A7131" w:rsidRDefault="0057651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к</w:t>
      </w:r>
      <w:r w:rsidR="00FD2D99" w:rsidRPr="001A7131">
        <w:rPr>
          <w:rFonts w:ascii="Times New Roman" w:hAnsi="Times New Roman" w:cs="Times New Roman"/>
          <w:sz w:val="26"/>
          <w:szCs w:val="26"/>
        </w:rPr>
        <w:t xml:space="preserve">опии документов, подтверждающих </w:t>
      </w:r>
      <w:r w:rsidR="0000163F" w:rsidRPr="001A7131">
        <w:rPr>
          <w:rFonts w:ascii="Times New Roman" w:hAnsi="Times New Roman" w:cs="Times New Roman"/>
          <w:sz w:val="26"/>
          <w:szCs w:val="26"/>
        </w:rPr>
        <w:t xml:space="preserve">оплату и </w:t>
      </w:r>
      <w:r w:rsidR="00FD2D99" w:rsidRPr="001A7131">
        <w:rPr>
          <w:rFonts w:ascii="Times New Roman" w:hAnsi="Times New Roman" w:cs="Times New Roman"/>
          <w:sz w:val="26"/>
          <w:szCs w:val="26"/>
        </w:rPr>
        <w:t xml:space="preserve">передачу нового оборудования </w:t>
      </w:r>
      <w:r w:rsidR="0000163F" w:rsidRPr="001A7131">
        <w:rPr>
          <w:rFonts w:ascii="Times New Roman" w:hAnsi="Times New Roman" w:cs="Times New Roman"/>
          <w:sz w:val="26"/>
          <w:szCs w:val="26"/>
        </w:rPr>
        <w:t>(договоры купли-продажи, договоры лизинга, счета, платежны</w:t>
      </w:r>
      <w:r w:rsidRPr="001A7131">
        <w:rPr>
          <w:rFonts w:ascii="Times New Roman" w:hAnsi="Times New Roman" w:cs="Times New Roman"/>
          <w:sz w:val="26"/>
          <w:szCs w:val="26"/>
        </w:rPr>
        <w:t>е</w:t>
      </w:r>
      <w:r w:rsidR="0000163F" w:rsidRPr="001A7131">
        <w:rPr>
          <w:rFonts w:ascii="Times New Roman" w:hAnsi="Times New Roman" w:cs="Times New Roman"/>
          <w:sz w:val="26"/>
          <w:szCs w:val="26"/>
        </w:rPr>
        <w:t xml:space="preserve"> поручени</w:t>
      </w:r>
      <w:r w:rsidRPr="001A7131">
        <w:rPr>
          <w:rFonts w:ascii="Times New Roman" w:hAnsi="Times New Roman" w:cs="Times New Roman"/>
          <w:sz w:val="26"/>
          <w:szCs w:val="26"/>
        </w:rPr>
        <w:t>я</w:t>
      </w:r>
      <w:r w:rsidR="0000163F" w:rsidRPr="001A7131">
        <w:rPr>
          <w:rFonts w:ascii="Times New Roman" w:hAnsi="Times New Roman" w:cs="Times New Roman"/>
          <w:sz w:val="26"/>
          <w:szCs w:val="26"/>
        </w:rPr>
        <w:t>, заверенные кредитной организацией, подтверждающие факт оплаты расходов, акт</w:t>
      </w:r>
      <w:r w:rsidRPr="001A7131">
        <w:rPr>
          <w:rFonts w:ascii="Times New Roman" w:hAnsi="Times New Roman" w:cs="Times New Roman"/>
          <w:sz w:val="26"/>
          <w:szCs w:val="26"/>
        </w:rPr>
        <w:t>ы</w:t>
      </w:r>
      <w:r w:rsidR="0000163F" w:rsidRPr="001A7131">
        <w:rPr>
          <w:rFonts w:ascii="Times New Roman" w:hAnsi="Times New Roman" w:cs="Times New Roman"/>
          <w:sz w:val="26"/>
          <w:szCs w:val="26"/>
        </w:rPr>
        <w:t xml:space="preserve"> выполненных работ (услуг), накладны</w:t>
      </w:r>
      <w:r w:rsidRPr="001A7131">
        <w:rPr>
          <w:rFonts w:ascii="Times New Roman" w:hAnsi="Times New Roman" w:cs="Times New Roman"/>
          <w:sz w:val="26"/>
          <w:szCs w:val="26"/>
        </w:rPr>
        <w:t>е</w:t>
      </w:r>
      <w:r w:rsidR="0000163F" w:rsidRPr="001A7131">
        <w:rPr>
          <w:rFonts w:ascii="Times New Roman" w:hAnsi="Times New Roman" w:cs="Times New Roman"/>
          <w:sz w:val="26"/>
          <w:szCs w:val="26"/>
        </w:rPr>
        <w:t>);</w:t>
      </w:r>
    </w:p>
    <w:p w:rsidR="00FD2D99" w:rsidRPr="001A7131" w:rsidRDefault="00576512"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FD2D99" w:rsidRPr="001A7131">
        <w:rPr>
          <w:rFonts w:ascii="Times New Roman" w:hAnsi="Times New Roman" w:cs="Times New Roman"/>
          <w:sz w:val="26"/>
          <w:szCs w:val="26"/>
        </w:rPr>
        <w:t xml:space="preserve"> копии учредительных документов;</w:t>
      </w:r>
    </w:p>
    <w:p w:rsidR="00FD2D99" w:rsidRPr="001A7131" w:rsidRDefault="00576512"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w:t>
      </w:r>
      <w:r w:rsidR="00FD2D99" w:rsidRPr="001A7131">
        <w:rPr>
          <w:rFonts w:ascii="Times New Roman" w:hAnsi="Times New Roman" w:cs="Times New Roman"/>
          <w:sz w:val="26"/>
          <w:szCs w:val="26"/>
        </w:rPr>
        <w:t>копии документов о назначении лица, действующего от имени участника отбора без доверенности, либо копии доверенностей уполномоченных лиц;</w:t>
      </w:r>
    </w:p>
    <w:p w:rsidR="00FD2D99" w:rsidRPr="001A7131" w:rsidRDefault="00576512"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w:t>
      </w:r>
      <w:r w:rsidR="00FD2D99" w:rsidRPr="001A7131">
        <w:rPr>
          <w:rFonts w:ascii="Times New Roman" w:hAnsi="Times New Roman" w:cs="Times New Roman"/>
          <w:sz w:val="26"/>
          <w:szCs w:val="26"/>
        </w:rPr>
        <w:t>фотоотчет, содержащий не менее 2 фотографий приобретенного оборудования, позволяющих его идентифицировать (общий вид оборудования), 1 фотографию маркировочной таблички приобретенного оборудования, позволяющую идентифицировать серийный номер и дату изготовления. Разрешение фотографий должно быть не менее 300 dpi;</w:t>
      </w:r>
    </w:p>
    <w:p w:rsidR="004A06E7" w:rsidRPr="001A7131" w:rsidRDefault="00576512"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отчетность о финансово-экономическом состоянии получателя субсидии</w:t>
      </w:r>
      <w:r w:rsidR="004A06E7" w:rsidRPr="001A7131">
        <w:rPr>
          <w:rFonts w:ascii="Times New Roman" w:hAnsi="Times New Roman" w:cs="Times New Roman"/>
          <w:sz w:val="26"/>
          <w:szCs w:val="26"/>
        </w:rPr>
        <w:t xml:space="preserve"> (копии бухгалтерских балансов, отчетов о финансовых результатах, копии налоговых деклараций для индивидуальных предпринимателей, а также организаций, применяющих упрощенную систему налогообложения, за год, предшествующий году подачи заявки (для субъектов МСП, созданных в текущем финансовом году, за последний отчетный период), подтверждающих применение соответствующей системы налогообложения</w:t>
      </w:r>
      <w:r w:rsidR="001149B5" w:rsidRPr="001A7131">
        <w:rPr>
          <w:rFonts w:ascii="Times New Roman" w:hAnsi="Times New Roman" w:cs="Times New Roman"/>
          <w:sz w:val="26"/>
          <w:szCs w:val="26"/>
        </w:rPr>
        <w:t>)</w:t>
      </w:r>
      <w:r w:rsidR="004A06E7" w:rsidRPr="001A7131">
        <w:rPr>
          <w:rFonts w:ascii="Times New Roman" w:hAnsi="Times New Roman" w:cs="Times New Roman"/>
          <w:sz w:val="26"/>
          <w:szCs w:val="26"/>
        </w:rPr>
        <w:t>;</w:t>
      </w:r>
    </w:p>
    <w:p w:rsidR="00FD2D99" w:rsidRPr="001A7131" w:rsidRDefault="001149B5"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w:t>
      </w:r>
      <w:r w:rsidR="00FD2D99" w:rsidRPr="001A7131">
        <w:rPr>
          <w:rFonts w:ascii="Times New Roman" w:hAnsi="Times New Roman" w:cs="Times New Roman"/>
          <w:sz w:val="26"/>
          <w:szCs w:val="26"/>
        </w:rPr>
        <w:t>сведения о руководителе, членах коллегиального исполнительного органа, лице, исполняющем функции единоличного исполнительного органа, главном бухгалтере (при наличии) участника отбора, являющегося юридическим лицом, об индивидуальном предпринимателе, являющемся участником отбора;</w:t>
      </w:r>
    </w:p>
    <w:p w:rsidR="00FD2D99" w:rsidRPr="001A7131" w:rsidRDefault="001149B5"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w:t>
      </w:r>
      <w:r w:rsidR="00FD2D99" w:rsidRPr="001A7131">
        <w:rPr>
          <w:rFonts w:ascii="Times New Roman" w:hAnsi="Times New Roman" w:cs="Times New Roman"/>
          <w:sz w:val="26"/>
          <w:szCs w:val="26"/>
        </w:rPr>
        <w:t xml:space="preserve">согласие участника отбора на представление налоговым органом сведений, составляющих налоговую тайну в соответствии со </w:t>
      </w:r>
      <w:hyperlink r:id="rId15">
        <w:r w:rsidR="00FD2D99" w:rsidRPr="001A7131">
          <w:rPr>
            <w:rFonts w:ascii="Times New Roman" w:hAnsi="Times New Roman" w:cs="Times New Roman"/>
            <w:sz w:val="26"/>
            <w:szCs w:val="26"/>
          </w:rPr>
          <w:t>статьей 102</w:t>
        </w:r>
      </w:hyperlink>
      <w:r w:rsidR="00FD2D99" w:rsidRPr="001A7131">
        <w:rPr>
          <w:rFonts w:ascii="Times New Roman" w:hAnsi="Times New Roman" w:cs="Times New Roman"/>
          <w:sz w:val="26"/>
          <w:szCs w:val="26"/>
        </w:rPr>
        <w:t xml:space="preserve"> Налогового кодекса Российской Федерации.</w:t>
      </w:r>
    </w:p>
    <w:p w:rsidR="00FD2D99" w:rsidRPr="001A7131" w:rsidRDefault="001149B5"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FD2D99" w:rsidRPr="001A7131">
        <w:rPr>
          <w:rFonts w:ascii="Times New Roman" w:hAnsi="Times New Roman" w:cs="Times New Roman"/>
          <w:sz w:val="26"/>
          <w:szCs w:val="26"/>
        </w:rPr>
        <w:t>В случае если электронные копии документов, предоставленные в составе заявки, подписаны уполномоченным лицом, участник отбора представляет копию доверенности или иной документ, подтверждающий полномочия уполномоченного лица на подписание документов, указанных в настоящем пункте.</w:t>
      </w:r>
    </w:p>
    <w:p w:rsidR="00A82AC6" w:rsidRPr="001A7131" w:rsidRDefault="00A82AC6"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2.17. Получатели субсидии формируют заявки в электронной форме посредством заполнения соответствующих экранных форм веб-интерфейса системы «Электронный бюджет» и направляют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rsidR="005842C2" w:rsidRPr="001A7131" w:rsidRDefault="00A82AC6"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Заявка участника отбора должна быть подписана усиленной квалифицированной электронной подписью руководителя участника отбора или уполномоченного им лица.</w:t>
      </w:r>
      <w:r w:rsidR="005842C2" w:rsidRPr="001A7131">
        <w:rPr>
          <w:rFonts w:ascii="Times New Roman" w:hAnsi="Times New Roman" w:cs="Times New Roman"/>
          <w:sz w:val="26"/>
          <w:szCs w:val="26"/>
        </w:rPr>
        <w:t xml:space="preserve"> Получатель субсидии вправе подать одну заявку.</w:t>
      </w:r>
    </w:p>
    <w:p w:rsidR="00A82AC6" w:rsidRPr="001A7131" w:rsidRDefault="00A82AC6"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Ответственность за достоверность сведений, представленных в заявке и прилагаемых к ней документах, несет получатель субсидии.</w:t>
      </w:r>
    </w:p>
    <w:p w:rsidR="00A82AC6"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2.18.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w:t>
      </w:r>
      <w:r w:rsidRPr="001A7131">
        <w:rPr>
          <w:rFonts w:ascii="Times New Roman" w:hAnsi="Times New Roman" w:cs="Times New Roman"/>
          <w:sz w:val="26"/>
          <w:szCs w:val="26"/>
        </w:rPr>
        <w:lastRenderedPageBreak/>
        <w:t>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A82AC6"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Фото- и видеоматериалы, включаемые в заявку, должны содержать четкое и контрастное изображение высокого качества.</w:t>
      </w:r>
    </w:p>
    <w:p w:rsidR="00A82AC6"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F3662E" w:rsidRPr="001A7131">
        <w:rPr>
          <w:rFonts w:ascii="Times New Roman" w:hAnsi="Times New Roman" w:cs="Times New Roman"/>
          <w:sz w:val="26"/>
          <w:szCs w:val="26"/>
        </w:rPr>
        <w:t>2.19.</w:t>
      </w:r>
      <w:r w:rsidRPr="001A7131">
        <w:rPr>
          <w:rFonts w:ascii="Times New Roman" w:hAnsi="Times New Roman" w:cs="Times New Roman"/>
          <w:sz w:val="26"/>
          <w:szCs w:val="26"/>
        </w:rPr>
        <w:t xml:space="preserve"> Датой и временем представления </w:t>
      </w:r>
      <w:r w:rsidR="00F3662E" w:rsidRPr="001A7131">
        <w:rPr>
          <w:rFonts w:ascii="Times New Roman" w:hAnsi="Times New Roman" w:cs="Times New Roman"/>
          <w:sz w:val="26"/>
          <w:szCs w:val="26"/>
        </w:rPr>
        <w:t>получателем субсидии</w:t>
      </w:r>
      <w:r w:rsidRPr="001A7131">
        <w:rPr>
          <w:rFonts w:ascii="Times New Roman" w:hAnsi="Times New Roman" w:cs="Times New Roman"/>
          <w:sz w:val="26"/>
          <w:szCs w:val="26"/>
        </w:rPr>
        <w:t xml:space="preserve"> заявки считаются дата и время подписания указанной заявки с присвоением ей регистрационного номера в системе </w:t>
      </w:r>
      <w:r w:rsidR="00F3662E" w:rsidRPr="001A7131">
        <w:rPr>
          <w:rFonts w:ascii="Times New Roman" w:hAnsi="Times New Roman" w:cs="Times New Roman"/>
          <w:sz w:val="26"/>
          <w:szCs w:val="26"/>
        </w:rPr>
        <w:t>«Электронный бюджет»</w:t>
      </w:r>
      <w:r w:rsidRPr="001A7131">
        <w:rPr>
          <w:rFonts w:ascii="Times New Roman" w:hAnsi="Times New Roman" w:cs="Times New Roman"/>
          <w:sz w:val="26"/>
          <w:szCs w:val="26"/>
        </w:rPr>
        <w:t>.</w:t>
      </w:r>
    </w:p>
    <w:p w:rsidR="00CC36CB" w:rsidRPr="001A7131" w:rsidRDefault="00CC36C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2.20. Получатель субсидии</w:t>
      </w:r>
      <w:r w:rsidR="00A82AC6" w:rsidRPr="001A7131">
        <w:rPr>
          <w:rFonts w:ascii="Times New Roman" w:hAnsi="Times New Roman" w:cs="Times New Roman"/>
          <w:sz w:val="26"/>
          <w:szCs w:val="26"/>
        </w:rPr>
        <w:t xml:space="preserve"> со дня размещения объявления о проведении отбора на Едином портале не позднее </w:t>
      </w:r>
      <w:r w:rsidR="007E13D8">
        <w:rPr>
          <w:rFonts w:ascii="Times New Roman" w:hAnsi="Times New Roman" w:cs="Times New Roman"/>
          <w:sz w:val="26"/>
          <w:szCs w:val="26"/>
        </w:rPr>
        <w:t>3</w:t>
      </w:r>
      <w:r w:rsidR="00A82AC6" w:rsidRPr="001A7131">
        <w:rPr>
          <w:rFonts w:ascii="Times New Roman" w:hAnsi="Times New Roman" w:cs="Times New Roman"/>
          <w:sz w:val="26"/>
          <w:szCs w:val="26"/>
        </w:rPr>
        <w:t xml:space="preserve"> рабочего дня до дня завершения подачи заявок вправе направить в </w:t>
      </w:r>
      <w:r w:rsidRPr="001A7131">
        <w:rPr>
          <w:rFonts w:ascii="Times New Roman" w:hAnsi="Times New Roman" w:cs="Times New Roman"/>
          <w:sz w:val="26"/>
          <w:szCs w:val="26"/>
        </w:rPr>
        <w:t>администрацию</w:t>
      </w:r>
      <w:r w:rsidR="00A82AC6" w:rsidRPr="001A7131">
        <w:rPr>
          <w:rFonts w:ascii="Times New Roman" w:hAnsi="Times New Roman" w:cs="Times New Roman"/>
          <w:sz w:val="26"/>
          <w:szCs w:val="26"/>
        </w:rPr>
        <w:t xml:space="preserve"> запрос о разъяснении положений объявления о проведении отбора путем формирования в системе </w:t>
      </w:r>
      <w:r w:rsidRPr="001A7131">
        <w:rPr>
          <w:rFonts w:ascii="Times New Roman" w:hAnsi="Times New Roman" w:cs="Times New Roman"/>
          <w:sz w:val="26"/>
          <w:szCs w:val="26"/>
        </w:rPr>
        <w:t xml:space="preserve">«Электронный бюджет» </w:t>
      </w:r>
      <w:r w:rsidR="00A82AC6" w:rsidRPr="001A7131">
        <w:rPr>
          <w:rFonts w:ascii="Times New Roman" w:hAnsi="Times New Roman" w:cs="Times New Roman"/>
          <w:sz w:val="26"/>
          <w:szCs w:val="26"/>
        </w:rPr>
        <w:t>соответствующего запроса.</w:t>
      </w:r>
    </w:p>
    <w:p w:rsidR="00CC36CB" w:rsidRPr="001A7131" w:rsidRDefault="00CC36C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Администрация</w:t>
      </w:r>
      <w:r w:rsidR="00A82AC6" w:rsidRPr="001A7131">
        <w:rPr>
          <w:rFonts w:ascii="Times New Roman" w:hAnsi="Times New Roman" w:cs="Times New Roman"/>
          <w:sz w:val="26"/>
          <w:szCs w:val="26"/>
        </w:rPr>
        <w:t xml:space="preserve"> в ответ на запрос направляет разъяснение положений объявления о проведении отбора в срок, установленный указанным объявлением, но не позднее </w:t>
      </w:r>
      <w:r w:rsidR="007E13D8" w:rsidRPr="00AB71B2">
        <w:rPr>
          <w:rFonts w:ascii="Times New Roman" w:hAnsi="Times New Roman" w:cs="Times New Roman"/>
          <w:sz w:val="26"/>
          <w:szCs w:val="26"/>
        </w:rPr>
        <w:t>1</w:t>
      </w:r>
      <w:r w:rsidR="00A82AC6" w:rsidRPr="001A7131">
        <w:rPr>
          <w:rFonts w:ascii="Times New Roman" w:hAnsi="Times New Roman" w:cs="Times New Roman"/>
          <w:sz w:val="26"/>
          <w:szCs w:val="26"/>
        </w:rPr>
        <w:t xml:space="preserve"> рабочего дня до дня завершения подачи заявок путем формирования в системе </w:t>
      </w:r>
      <w:r w:rsidRPr="001A7131">
        <w:rPr>
          <w:rFonts w:ascii="Times New Roman" w:hAnsi="Times New Roman" w:cs="Times New Roman"/>
          <w:sz w:val="26"/>
          <w:szCs w:val="26"/>
        </w:rPr>
        <w:t>«Электронный бюджет»</w:t>
      </w:r>
      <w:r w:rsidR="00A82AC6" w:rsidRPr="001A7131">
        <w:rPr>
          <w:rFonts w:ascii="Times New Roman" w:hAnsi="Times New Roman" w:cs="Times New Roman"/>
          <w:sz w:val="26"/>
          <w:szCs w:val="26"/>
        </w:rPr>
        <w:t xml:space="preserve"> соответствующего разъяснения. Представленное </w:t>
      </w:r>
      <w:r w:rsidRPr="001A7131">
        <w:rPr>
          <w:rFonts w:ascii="Times New Roman" w:hAnsi="Times New Roman" w:cs="Times New Roman"/>
          <w:sz w:val="26"/>
          <w:szCs w:val="26"/>
        </w:rPr>
        <w:t>администрацией</w:t>
      </w:r>
      <w:r w:rsidR="00A82AC6" w:rsidRPr="001A7131">
        <w:rPr>
          <w:rFonts w:ascii="Times New Roman" w:hAnsi="Times New Roman" w:cs="Times New Roman"/>
          <w:sz w:val="26"/>
          <w:szCs w:val="26"/>
        </w:rPr>
        <w:t xml:space="preserve"> разъяснение положений объявления о проведении отбора не должно изменять информацию, содержащуюся в указанном объявлении.</w:t>
      </w:r>
      <w:r w:rsidRPr="001A7131">
        <w:rPr>
          <w:rFonts w:ascii="Times New Roman" w:hAnsi="Times New Roman" w:cs="Times New Roman"/>
          <w:sz w:val="26"/>
          <w:szCs w:val="26"/>
        </w:rPr>
        <w:t xml:space="preserve"> </w:t>
      </w:r>
      <w:r w:rsidR="00A82AC6" w:rsidRPr="001A7131">
        <w:rPr>
          <w:rFonts w:ascii="Times New Roman" w:hAnsi="Times New Roman" w:cs="Times New Roman"/>
          <w:sz w:val="26"/>
          <w:szCs w:val="26"/>
        </w:rPr>
        <w:t xml:space="preserve">Доступ к разъяснению, формируемому в системе </w:t>
      </w:r>
      <w:r w:rsidRPr="001A7131">
        <w:rPr>
          <w:rFonts w:ascii="Times New Roman" w:hAnsi="Times New Roman" w:cs="Times New Roman"/>
          <w:sz w:val="26"/>
          <w:szCs w:val="26"/>
        </w:rPr>
        <w:t>«Электронный бюджет»</w:t>
      </w:r>
      <w:r w:rsidR="00A82AC6" w:rsidRPr="001A7131">
        <w:rPr>
          <w:rFonts w:ascii="Times New Roman" w:hAnsi="Times New Roman" w:cs="Times New Roman"/>
          <w:sz w:val="26"/>
          <w:szCs w:val="26"/>
        </w:rPr>
        <w:t xml:space="preserve">, предоставляется всем </w:t>
      </w:r>
      <w:r w:rsidRPr="001A7131">
        <w:rPr>
          <w:rFonts w:ascii="Times New Roman" w:hAnsi="Times New Roman" w:cs="Times New Roman"/>
          <w:sz w:val="26"/>
          <w:szCs w:val="26"/>
        </w:rPr>
        <w:t>получателям субсидии</w:t>
      </w:r>
      <w:r w:rsidR="00A82AC6" w:rsidRPr="001A7131">
        <w:rPr>
          <w:rFonts w:ascii="Times New Roman" w:hAnsi="Times New Roman" w:cs="Times New Roman"/>
          <w:sz w:val="26"/>
          <w:szCs w:val="26"/>
        </w:rPr>
        <w:t>.</w:t>
      </w:r>
      <w:r w:rsidRPr="001A7131">
        <w:rPr>
          <w:rFonts w:ascii="Times New Roman" w:hAnsi="Times New Roman" w:cs="Times New Roman"/>
          <w:sz w:val="26"/>
          <w:szCs w:val="26"/>
        </w:rPr>
        <w:t xml:space="preserve"> </w:t>
      </w:r>
    </w:p>
    <w:p w:rsidR="00A82AC6" w:rsidRPr="001A7131" w:rsidRDefault="00CC36C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Получатель субсидии</w:t>
      </w:r>
      <w:r w:rsidR="00A82AC6" w:rsidRPr="001A7131">
        <w:rPr>
          <w:rFonts w:ascii="Times New Roman" w:hAnsi="Times New Roman" w:cs="Times New Roman"/>
          <w:sz w:val="26"/>
          <w:szCs w:val="26"/>
        </w:rPr>
        <w:t xml:space="preserve"> вправе в любое время не позднее даты окончания подачи заявок отозвать поданную заявку в системе </w:t>
      </w:r>
      <w:r w:rsidRPr="001A7131">
        <w:rPr>
          <w:rFonts w:ascii="Times New Roman" w:hAnsi="Times New Roman" w:cs="Times New Roman"/>
          <w:sz w:val="26"/>
          <w:szCs w:val="26"/>
        </w:rPr>
        <w:t>«</w:t>
      </w:r>
      <w:r w:rsidR="00A82AC6" w:rsidRPr="001A7131">
        <w:rPr>
          <w:rFonts w:ascii="Times New Roman" w:hAnsi="Times New Roman" w:cs="Times New Roman"/>
          <w:sz w:val="26"/>
          <w:szCs w:val="26"/>
        </w:rPr>
        <w:t>Э</w:t>
      </w:r>
      <w:r w:rsidRPr="001A7131">
        <w:rPr>
          <w:rFonts w:ascii="Times New Roman" w:hAnsi="Times New Roman" w:cs="Times New Roman"/>
          <w:sz w:val="26"/>
          <w:szCs w:val="26"/>
        </w:rPr>
        <w:t>лектронный бюджет»</w:t>
      </w:r>
      <w:r w:rsidR="00A82AC6" w:rsidRPr="001A7131">
        <w:rPr>
          <w:rFonts w:ascii="Times New Roman" w:hAnsi="Times New Roman" w:cs="Times New Roman"/>
          <w:sz w:val="26"/>
          <w:szCs w:val="26"/>
        </w:rPr>
        <w:t>.</w:t>
      </w:r>
    </w:p>
    <w:p w:rsidR="00A82AC6" w:rsidRDefault="00CC36C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2.21. </w:t>
      </w:r>
      <w:bookmarkStart w:id="3" w:name="P120"/>
      <w:bookmarkEnd w:id="3"/>
      <w:r w:rsidRPr="001A7131">
        <w:rPr>
          <w:rFonts w:ascii="Times New Roman" w:hAnsi="Times New Roman" w:cs="Times New Roman"/>
          <w:sz w:val="26"/>
          <w:szCs w:val="26"/>
        </w:rPr>
        <w:t>Администрация</w:t>
      </w:r>
      <w:r w:rsidR="00A82AC6" w:rsidRPr="001A7131">
        <w:rPr>
          <w:rFonts w:ascii="Times New Roman" w:hAnsi="Times New Roman" w:cs="Times New Roman"/>
          <w:sz w:val="26"/>
          <w:szCs w:val="26"/>
        </w:rPr>
        <w:t xml:space="preserve"> в течение </w:t>
      </w:r>
      <w:r w:rsidR="00AB71B2" w:rsidRPr="009A3005">
        <w:rPr>
          <w:rFonts w:ascii="Times New Roman" w:hAnsi="Times New Roman" w:cs="Times New Roman"/>
          <w:sz w:val="26"/>
          <w:szCs w:val="26"/>
        </w:rPr>
        <w:t>10</w:t>
      </w:r>
      <w:r w:rsidR="00A82AC6" w:rsidRPr="009A3005">
        <w:rPr>
          <w:rFonts w:ascii="Times New Roman" w:hAnsi="Times New Roman" w:cs="Times New Roman"/>
          <w:sz w:val="26"/>
          <w:szCs w:val="26"/>
        </w:rPr>
        <w:t xml:space="preserve"> рабочих дней со дня открытия доступа в системе </w:t>
      </w:r>
      <w:r w:rsidRPr="009A3005">
        <w:rPr>
          <w:rFonts w:ascii="Times New Roman" w:hAnsi="Times New Roman" w:cs="Times New Roman"/>
          <w:sz w:val="26"/>
          <w:szCs w:val="26"/>
        </w:rPr>
        <w:t>«</w:t>
      </w:r>
      <w:r w:rsidR="00A82AC6" w:rsidRPr="009A3005">
        <w:rPr>
          <w:rFonts w:ascii="Times New Roman" w:hAnsi="Times New Roman" w:cs="Times New Roman"/>
          <w:sz w:val="26"/>
          <w:szCs w:val="26"/>
        </w:rPr>
        <w:t>Электронн</w:t>
      </w:r>
      <w:r w:rsidRPr="009A3005">
        <w:rPr>
          <w:rFonts w:ascii="Times New Roman" w:hAnsi="Times New Roman" w:cs="Times New Roman"/>
          <w:sz w:val="26"/>
          <w:szCs w:val="26"/>
        </w:rPr>
        <w:t>ый бюджет»</w:t>
      </w:r>
      <w:r w:rsidR="00A82AC6" w:rsidRPr="009A3005">
        <w:rPr>
          <w:rFonts w:ascii="Times New Roman" w:hAnsi="Times New Roman" w:cs="Times New Roman"/>
          <w:sz w:val="26"/>
          <w:szCs w:val="26"/>
        </w:rPr>
        <w:t xml:space="preserve"> устанавливает соответствие </w:t>
      </w:r>
      <w:r w:rsidRPr="009A3005">
        <w:rPr>
          <w:rFonts w:ascii="Times New Roman" w:hAnsi="Times New Roman" w:cs="Times New Roman"/>
          <w:sz w:val="26"/>
          <w:szCs w:val="26"/>
        </w:rPr>
        <w:t>получателя субсидии</w:t>
      </w:r>
      <w:r w:rsidR="00A82AC6" w:rsidRPr="009A3005">
        <w:rPr>
          <w:rFonts w:ascii="Times New Roman" w:hAnsi="Times New Roman" w:cs="Times New Roman"/>
          <w:sz w:val="26"/>
          <w:szCs w:val="26"/>
        </w:rPr>
        <w:t xml:space="preserve"> требованиям </w:t>
      </w:r>
      <w:r w:rsidRPr="009A3005">
        <w:rPr>
          <w:rFonts w:ascii="Times New Roman" w:hAnsi="Times New Roman" w:cs="Times New Roman"/>
          <w:sz w:val="26"/>
          <w:szCs w:val="26"/>
        </w:rPr>
        <w:t>пункта 2.3.</w:t>
      </w:r>
      <w:r w:rsidR="00A82AC6" w:rsidRPr="001A7131">
        <w:rPr>
          <w:rFonts w:ascii="Times New Roman" w:hAnsi="Times New Roman" w:cs="Times New Roman"/>
          <w:sz w:val="26"/>
          <w:szCs w:val="26"/>
        </w:rPr>
        <w:t xml:space="preserve"> настоящего Порядка и осуществляет оценку заявки участника отбора с учетом оснований для отклонения заявки, указанных в </w:t>
      </w:r>
      <w:hyperlink w:anchor="P122">
        <w:r w:rsidR="00A82AC6" w:rsidRPr="001A7131">
          <w:rPr>
            <w:rFonts w:ascii="Times New Roman" w:hAnsi="Times New Roman" w:cs="Times New Roman"/>
            <w:sz w:val="26"/>
            <w:szCs w:val="26"/>
          </w:rPr>
          <w:t>пункте 2</w:t>
        </w:r>
        <w:r w:rsidRPr="001A7131">
          <w:rPr>
            <w:rFonts w:ascii="Times New Roman" w:hAnsi="Times New Roman" w:cs="Times New Roman"/>
            <w:sz w:val="26"/>
            <w:szCs w:val="26"/>
          </w:rPr>
          <w:t>.22.</w:t>
        </w:r>
      </w:hyperlink>
      <w:r w:rsidR="00A82AC6" w:rsidRPr="001A7131">
        <w:rPr>
          <w:rFonts w:ascii="Times New Roman" w:hAnsi="Times New Roman" w:cs="Times New Roman"/>
          <w:sz w:val="26"/>
          <w:szCs w:val="26"/>
        </w:rPr>
        <w:t xml:space="preserve"> настоящего Порядка.</w:t>
      </w:r>
    </w:p>
    <w:p w:rsidR="00CF6AD1" w:rsidRPr="001A7131" w:rsidRDefault="00CF6AD1" w:rsidP="00193CAE">
      <w:pPr>
        <w:pStyle w:val="ConsPlusNormal"/>
        <w:ind w:firstLine="709"/>
        <w:jc w:val="both"/>
        <w:rPr>
          <w:rFonts w:ascii="Times New Roman" w:hAnsi="Times New Roman" w:cs="Times New Roman"/>
          <w:sz w:val="26"/>
          <w:szCs w:val="26"/>
        </w:rPr>
      </w:pPr>
      <w:proofErr w:type="gramStart"/>
      <w:r>
        <w:rPr>
          <w:rFonts w:ascii="Times New Roman" w:hAnsi="Times New Roman" w:cs="Times New Roman"/>
          <w:sz w:val="26"/>
          <w:szCs w:val="26"/>
        </w:rPr>
        <w:t>Администрация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запрашивает сведения о наличии (отсутствии) задолженности по уплате налогов, сборов, страховых взносов, пеней, штрафов, процентов, выписку из государственного реестра юридических лиц или Единого государственного реестра индивидуальных предпринимателей (в случае отсутствия технической возможности осуществления автоматической проверки в системе «Электронный бюджет»).</w:t>
      </w:r>
      <w:proofErr w:type="gramEnd"/>
    </w:p>
    <w:p w:rsidR="00A82AC6" w:rsidRPr="001A7131" w:rsidRDefault="00CC36C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2.22. </w:t>
      </w:r>
      <w:bookmarkStart w:id="4" w:name="P122"/>
      <w:bookmarkEnd w:id="4"/>
      <w:r w:rsidR="00A82AC6" w:rsidRPr="001A7131">
        <w:rPr>
          <w:rFonts w:ascii="Times New Roman" w:hAnsi="Times New Roman" w:cs="Times New Roman"/>
          <w:sz w:val="26"/>
          <w:szCs w:val="26"/>
        </w:rPr>
        <w:t>Заявка признается надлежащей, если она соответствует требованиям, указанным в объявлении о проведении отбора получателей субсидий, и при отсутствии оснований для отклонения заявки.</w:t>
      </w:r>
    </w:p>
    <w:p w:rsidR="00CC36CB" w:rsidRPr="001A7131" w:rsidRDefault="00CC36CB"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2.23. </w:t>
      </w:r>
      <w:r w:rsidR="00A82AC6" w:rsidRPr="001A7131">
        <w:rPr>
          <w:rFonts w:ascii="Times New Roman" w:hAnsi="Times New Roman" w:cs="Times New Roman"/>
          <w:sz w:val="26"/>
          <w:szCs w:val="26"/>
        </w:rPr>
        <w:t xml:space="preserve">Основаниями для отклонения заявки </w:t>
      </w:r>
      <w:r w:rsidRPr="001A7131">
        <w:rPr>
          <w:rFonts w:ascii="Times New Roman" w:hAnsi="Times New Roman" w:cs="Times New Roman"/>
          <w:sz w:val="26"/>
          <w:szCs w:val="26"/>
        </w:rPr>
        <w:t>получателя субсидии</w:t>
      </w:r>
      <w:r w:rsidR="00A82AC6" w:rsidRPr="001A7131">
        <w:rPr>
          <w:rFonts w:ascii="Times New Roman" w:hAnsi="Times New Roman" w:cs="Times New Roman"/>
          <w:sz w:val="26"/>
          <w:szCs w:val="26"/>
        </w:rPr>
        <w:t xml:space="preserve"> на этапе подачи заявки являются:</w:t>
      </w:r>
    </w:p>
    <w:p w:rsidR="00CC36CB"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несоответствие требованиям, установленным </w:t>
      </w:r>
      <w:r w:rsidR="00CC36CB" w:rsidRPr="001A7131">
        <w:rPr>
          <w:rFonts w:ascii="Times New Roman" w:hAnsi="Times New Roman" w:cs="Times New Roman"/>
          <w:sz w:val="26"/>
          <w:szCs w:val="26"/>
        </w:rPr>
        <w:t>пунктом 2.3.</w:t>
      </w:r>
      <w:r w:rsidRPr="001A7131">
        <w:rPr>
          <w:rFonts w:ascii="Times New Roman" w:hAnsi="Times New Roman" w:cs="Times New Roman"/>
          <w:sz w:val="26"/>
          <w:szCs w:val="26"/>
        </w:rPr>
        <w:t xml:space="preserve"> настоящего Порядка;</w:t>
      </w:r>
    </w:p>
    <w:p w:rsidR="00CC36CB"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непредставление (представление не в полном объеме) документов, указанных в объявлении о проведении отбора, предусмотренных </w:t>
      </w:r>
      <w:hyperlink w:anchor="P95">
        <w:r w:rsidRPr="001A7131">
          <w:rPr>
            <w:rFonts w:ascii="Times New Roman" w:hAnsi="Times New Roman" w:cs="Times New Roman"/>
            <w:sz w:val="26"/>
            <w:szCs w:val="26"/>
          </w:rPr>
          <w:t xml:space="preserve">пунктом </w:t>
        </w:r>
        <w:r w:rsidR="00CC36CB" w:rsidRPr="001A7131">
          <w:rPr>
            <w:rFonts w:ascii="Times New Roman" w:hAnsi="Times New Roman" w:cs="Times New Roman"/>
            <w:sz w:val="26"/>
            <w:szCs w:val="26"/>
          </w:rPr>
          <w:t>2.16</w:t>
        </w:r>
      </w:hyperlink>
      <w:r w:rsidR="00081188" w:rsidRPr="001A7131">
        <w:rPr>
          <w:rFonts w:ascii="Times New Roman" w:hAnsi="Times New Roman" w:cs="Times New Roman"/>
          <w:sz w:val="26"/>
          <w:szCs w:val="26"/>
        </w:rPr>
        <w:t>.</w:t>
      </w:r>
      <w:r w:rsidRPr="001A7131">
        <w:rPr>
          <w:rFonts w:ascii="Times New Roman" w:hAnsi="Times New Roman" w:cs="Times New Roman"/>
          <w:sz w:val="26"/>
          <w:szCs w:val="26"/>
        </w:rPr>
        <w:t xml:space="preserve"> настоящего Порядка;</w:t>
      </w:r>
      <w:r w:rsidR="00CC36CB" w:rsidRPr="001A7131">
        <w:rPr>
          <w:rFonts w:ascii="Times New Roman" w:hAnsi="Times New Roman" w:cs="Times New Roman"/>
          <w:sz w:val="26"/>
          <w:szCs w:val="26"/>
        </w:rPr>
        <w:t xml:space="preserve"> </w:t>
      </w:r>
    </w:p>
    <w:p w:rsidR="00A82AC6"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несоответствие представленной заявки и (или) документов требованиям, установленным в объявлении о проведении отбора, предусмотренным </w:t>
      </w:r>
      <w:hyperlink w:anchor="P110">
        <w:r w:rsidRPr="001A7131">
          <w:rPr>
            <w:rFonts w:ascii="Times New Roman" w:hAnsi="Times New Roman" w:cs="Times New Roman"/>
            <w:sz w:val="26"/>
            <w:szCs w:val="26"/>
          </w:rPr>
          <w:t xml:space="preserve">пунктом </w:t>
        </w:r>
        <w:r w:rsidR="00081188" w:rsidRPr="001A7131">
          <w:rPr>
            <w:rFonts w:ascii="Times New Roman" w:hAnsi="Times New Roman" w:cs="Times New Roman"/>
            <w:sz w:val="26"/>
            <w:szCs w:val="26"/>
          </w:rPr>
          <w:lastRenderedPageBreak/>
          <w:t>2.17</w:t>
        </w:r>
      </w:hyperlink>
      <w:r w:rsidR="00081188" w:rsidRPr="001A7131">
        <w:rPr>
          <w:rFonts w:ascii="Times New Roman" w:hAnsi="Times New Roman" w:cs="Times New Roman"/>
          <w:sz w:val="26"/>
          <w:szCs w:val="26"/>
        </w:rPr>
        <w:t xml:space="preserve">. </w:t>
      </w:r>
      <w:r w:rsidRPr="001A7131">
        <w:rPr>
          <w:rFonts w:ascii="Times New Roman" w:hAnsi="Times New Roman" w:cs="Times New Roman"/>
          <w:sz w:val="26"/>
          <w:szCs w:val="26"/>
        </w:rPr>
        <w:t xml:space="preserve"> настоящего Порядка;</w:t>
      </w:r>
    </w:p>
    <w:p w:rsidR="00081188"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недостоверность информации, содержащейся в документах, представленных участником отбора в целях подтверждения соответствия установленным </w:t>
      </w:r>
      <w:hyperlink w:anchor="P95">
        <w:r w:rsidRPr="001A7131">
          <w:rPr>
            <w:rFonts w:ascii="Times New Roman" w:hAnsi="Times New Roman" w:cs="Times New Roman"/>
            <w:sz w:val="26"/>
            <w:szCs w:val="26"/>
          </w:rPr>
          <w:t xml:space="preserve">пунктом </w:t>
        </w:r>
        <w:r w:rsidR="00081188" w:rsidRPr="001A7131">
          <w:rPr>
            <w:rFonts w:ascii="Times New Roman" w:hAnsi="Times New Roman" w:cs="Times New Roman"/>
            <w:sz w:val="26"/>
            <w:szCs w:val="26"/>
          </w:rPr>
          <w:t>2.16</w:t>
        </w:r>
      </w:hyperlink>
      <w:r w:rsidR="00081188" w:rsidRPr="001A7131">
        <w:rPr>
          <w:rFonts w:ascii="Times New Roman" w:hAnsi="Times New Roman" w:cs="Times New Roman"/>
          <w:sz w:val="26"/>
          <w:szCs w:val="26"/>
        </w:rPr>
        <w:t>.</w:t>
      </w:r>
      <w:r w:rsidRPr="001A7131">
        <w:rPr>
          <w:rFonts w:ascii="Times New Roman" w:hAnsi="Times New Roman" w:cs="Times New Roman"/>
          <w:sz w:val="26"/>
          <w:szCs w:val="26"/>
        </w:rPr>
        <w:t xml:space="preserve"> настоящего Порядка требованиям;</w:t>
      </w:r>
    </w:p>
    <w:p w:rsidR="00A82AC6"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подача участником отбора заявки после даты и (или) времени, определенных для подачи заявок.</w:t>
      </w:r>
    </w:p>
    <w:p w:rsidR="00081188" w:rsidRPr="001A7131" w:rsidRDefault="00081188"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2.24. Администрация</w:t>
      </w:r>
      <w:r w:rsidR="00A82AC6" w:rsidRPr="001A7131">
        <w:rPr>
          <w:rFonts w:ascii="Times New Roman" w:hAnsi="Times New Roman" w:cs="Times New Roman"/>
          <w:sz w:val="26"/>
          <w:szCs w:val="26"/>
        </w:rPr>
        <w:t xml:space="preserve"> на этапе рассмотрения заявки (до даты окончания приема заявок участников отбора) принимает решение о возврате заявки на доработку при наличии оснований. Решение о возврате на доработку принимается в равной мере ко всем </w:t>
      </w:r>
      <w:r w:rsidRPr="001A7131">
        <w:rPr>
          <w:rFonts w:ascii="Times New Roman" w:hAnsi="Times New Roman" w:cs="Times New Roman"/>
          <w:sz w:val="26"/>
          <w:szCs w:val="26"/>
        </w:rPr>
        <w:t>получателям субсидии</w:t>
      </w:r>
      <w:r w:rsidR="00A82AC6" w:rsidRPr="001A7131">
        <w:rPr>
          <w:rFonts w:ascii="Times New Roman" w:hAnsi="Times New Roman" w:cs="Times New Roman"/>
          <w:sz w:val="26"/>
          <w:szCs w:val="26"/>
        </w:rPr>
        <w:t xml:space="preserve">, при рассмотрении заявок которых выявлены основания для их возврата на доработку, а также доводится до </w:t>
      </w:r>
      <w:r w:rsidRPr="001A7131">
        <w:rPr>
          <w:rFonts w:ascii="Times New Roman" w:hAnsi="Times New Roman" w:cs="Times New Roman"/>
          <w:sz w:val="26"/>
          <w:szCs w:val="26"/>
        </w:rPr>
        <w:t xml:space="preserve">них </w:t>
      </w:r>
      <w:r w:rsidR="00A82AC6" w:rsidRPr="001A7131">
        <w:rPr>
          <w:rFonts w:ascii="Times New Roman" w:hAnsi="Times New Roman" w:cs="Times New Roman"/>
          <w:sz w:val="26"/>
          <w:szCs w:val="26"/>
        </w:rPr>
        <w:t xml:space="preserve"> с использованием системы </w:t>
      </w:r>
      <w:r w:rsidRPr="001A7131">
        <w:rPr>
          <w:rFonts w:ascii="Times New Roman" w:hAnsi="Times New Roman" w:cs="Times New Roman"/>
          <w:sz w:val="26"/>
          <w:szCs w:val="26"/>
        </w:rPr>
        <w:t>«Электронный бюджет»</w:t>
      </w:r>
      <w:r w:rsidR="00A82AC6" w:rsidRPr="001A7131">
        <w:rPr>
          <w:rFonts w:ascii="Times New Roman" w:hAnsi="Times New Roman" w:cs="Times New Roman"/>
          <w:sz w:val="26"/>
          <w:szCs w:val="26"/>
        </w:rPr>
        <w:t xml:space="preserve"> с указанием оснований для возврата заявки, а также положений заявки, нуждающихся в доработке.</w:t>
      </w:r>
    </w:p>
    <w:p w:rsidR="00081188"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Заявка может быть возвращена на доработку в срок не позднее</w:t>
      </w:r>
      <w:r w:rsidR="003A2316">
        <w:rPr>
          <w:rFonts w:ascii="Times New Roman" w:hAnsi="Times New Roman" w:cs="Times New Roman"/>
          <w:sz w:val="26"/>
          <w:szCs w:val="26"/>
        </w:rPr>
        <w:t>,</w:t>
      </w:r>
      <w:r w:rsidRPr="001A7131">
        <w:rPr>
          <w:rFonts w:ascii="Times New Roman" w:hAnsi="Times New Roman" w:cs="Times New Roman"/>
          <w:sz w:val="26"/>
          <w:szCs w:val="26"/>
        </w:rPr>
        <w:t xml:space="preserve"> чем за </w:t>
      </w:r>
      <w:r w:rsidR="00AB71B2" w:rsidRPr="00AB71B2">
        <w:rPr>
          <w:rFonts w:ascii="Times New Roman" w:hAnsi="Times New Roman" w:cs="Times New Roman"/>
          <w:sz w:val="26"/>
          <w:szCs w:val="26"/>
        </w:rPr>
        <w:t>3</w:t>
      </w:r>
      <w:r w:rsidR="00AB71B2">
        <w:rPr>
          <w:rFonts w:ascii="Times New Roman" w:hAnsi="Times New Roman" w:cs="Times New Roman"/>
          <w:sz w:val="26"/>
          <w:szCs w:val="26"/>
        </w:rPr>
        <w:t xml:space="preserve"> </w:t>
      </w:r>
      <w:r w:rsidRPr="001A7131">
        <w:rPr>
          <w:rFonts w:ascii="Times New Roman" w:hAnsi="Times New Roman" w:cs="Times New Roman"/>
          <w:sz w:val="26"/>
          <w:szCs w:val="26"/>
        </w:rPr>
        <w:t>рабочих дня до даты окончания приема заявок.</w:t>
      </w:r>
      <w:r w:rsidR="00081188" w:rsidRPr="001A7131">
        <w:rPr>
          <w:rFonts w:ascii="Times New Roman" w:hAnsi="Times New Roman" w:cs="Times New Roman"/>
          <w:sz w:val="26"/>
          <w:szCs w:val="26"/>
        </w:rPr>
        <w:t xml:space="preserve"> </w:t>
      </w:r>
    </w:p>
    <w:p w:rsidR="00A82AC6"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Основаниями для возврата заявки на доработку являются:</w:t>
      </w:r>
    </w:p>
    <w:p w:rsidR="004915E3" w:rsidRPr="001A7131" w:rsidRDefault="00081188"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 </w:t>
      </w:r>
      <w:r w:rsidR="00A82AC6" w:rsidRPr="001A7131">
        <w:rPr>
          <w:rFonts w:ascii="Times New Roman" w:hAnsi="Times New Roman" w:cs="Times New Roman"/>
          <w:sz w:val="26"/>
          <w:szCs w:val="26"/>
        </w:rPr>
        <w:t xml:space="preserve">непредставление (представление не в полном объеме) документов, указанных в </w:t>
      </w:r>
      <w:hyperlink w:anchor="P95">
        <w:r w:rsidR="00A82AC6" w:rsidRPr="001A7131">
          <w:rPr>
            <w:rFonts w:ascii="Times New Roman" w:hAnsi="Times New Roman" w:cs="Times New Roman"/>
            <w:sz w:val="26"/>
            <w:szCs w:val="26"/>
          </w:rPr>
          <w:t xml:space="preserve">пункте </w:t>
        </w:r>
        <w:r w:rsidRPr="001A7131">
          <w:rPr>
            <w:rFonts w:ascii="Times New Roman" w:hAnsi="Times New Roman" w:cs="Times New Roman"/>
            <w:sz w:val="26"/>
            <w:szCs w:val="26"/>
          </w:rPr>
          <w:t>2.16.</w:t>
        </w:r>
      </w:hyperlink>
      <w:r w:rsidR="00A82AC6" w:rsidRPr="001A7131">
        <w:rPr>
          <w:rFonts w:ascii="Times New Roman" w:hAnsi="Times New Roman" w:cs="Times New Roman"/>
          <w:sz w:val="26"/>
          <w:szCs w:val="26"/>
        </w:rPr>
        <w:t xml:space="preserve"> настоящего Порядка;</w:t>
      </w:r>
    </w:p>
    <w:p w:rsidR="004915E3"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несоответствие представленных участником отбора заявок и (или) документов требованиям и условиям, определенным </w:t>
      </w:r>
      <w:hyperlink w:anchor="P110">
        <w:r w:rsidRPr="001A7131">
          <w:rPr>
            <w:rFonts w:ascii="Times New Roman" w:hAnsi="Times New Roman" w:cs="Times New Roman"/>
            <w:sz w:val="26"/>
            <w:szCs w:val="26"/>
          </w:rPr>
          <w:t xml:space="preserve">пунктом </w:t>
        </w:r>
        <w:r w:rsidR="004915E3" w:rsidRPr="001A7131">
          <w:rPr>
            <w:rFonts w:ascii="Times New Roman" w:hAnsi="Times New Roman" w:cs="Times New Roman"/>
            <w:sz w:val="26"/>
            <w:szCs w:val="26"/>
          </w:rPr>
          <w:t>2.17</w:t>
        </w:r>
      </w:hyperlink>
      <w:r w:rsidRPr="001A7131">
        <w:rPr>
          <w:rFonts w:ascii="Times New Roman" w:hAnsi="Times New Roman" w:cs="Times New Roman"/>
          <w:sz w:val="26"/>
          <w:szCs w:val="26"/>
        </w:rPr>
        <w:t xml:space="preserve"> настоящего Порядка;</w:t>
      </w:r>
    </w:p>
    <w:p w:rsidR="004915E3"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арифметические ошибки, описки, опечатки, недостоверность информации, содержащейся в документах, представленных участником отбора.</w:t>
      </w:r>
    </w:p>
    <w:p w:rsidR="004915E3" w:rsidRPr="001A7131" w:rsidRDefault="004915E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Получатель субсидии</w:t>
      </w:r>
      <w:r w:rsidR="00A82AC6" w:rsidRPr="001A7131">
        <w:rPr>
          <w:rFonts w:ascii="Times New Roman" w:hAnsi="Times New Roman" w:cs="Times New Roman"/>
          <w:sz w:val="26"/>
          <w:szCs w:val="26"/>
        </w:rPr>
        <w:t xml:space="preserve"> в течение 2 рабочих дней после возврата его заявки на доработку должен направить скорректированную заявку.</w:t>
      </w:r>
    </w:p>
    <w:p w:rsidR="004915E3" w:rsidRPr="001A7131" w:rsidRDefault="004915E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Получатель субсидии </w:t>
      </w:r>
      <w:r w:rsidR="00A82AC6" w:rsidRPr="001A7131">
        <w:rPr>
          <w:rFonts w:ascii="Times New Roman" w:hAnsi="Times New Roman" w:cs="Times New Roman"/>
          <w:sz w:val="26"/>
          <w:szCs w:val="26"/>
        </w:rPr>
        <w:t xml:space="preserve">вправе отозвать заявку на доработку не позднее даты окончания приема заявок, направив соответствующее обращение в </w:t>
      </w:r>
      <w:r w:rsidRPr="001A7131">
        <w:rPr>
          <w:rFonts w:ascii="Times New Roman" w:hAnsi="Times New Roman" w:cs="Times New Roman"/>
          <w:sz w:val="26"/>
          <w:szCs w:val="26"/>
        </w:rPr>
        <w:t>администрацию</w:t>
      </w:r>
      <w:r w:rsidR="00A82AC6" w:rsidRPr="001A7131">
        <w:rPr>
          <w:rFonts w:ascii="Times New Roman" w:hAnsi="Times New Roman" w:cs="Times New Roman"/>
          <w:sz w:val="26"/>
          <w:szCs w:val="26"/>
        </w:rPr>
        <w:t>.</w:t>
      </w:r>
    </w:p>
    <w:p w:rsidR="004915E3" w:rsidRPr="001A7131" w:rsidRDefault="004915E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2.25.</w:t>
      </w:r>
      <w:r w:rsidR="00A82AC6" w:rsidRPr="001A7131">
        <w:rPr>
          <w:rFonts w:ascii="Times New Roman" w:hAnsi="Times New Roman" w:cs="Times New Roman"/>
          <w:sz w:val="26"/>
          <w:szCs w:val="26"/>
        </w:rPr>
        <w:t xml:space="preserve"> Отклонение заявки не препятствует повторной подаче заявки после устранения причины отклонения в рамках установленного срока приема заявок.</w:t>
      </w:r>
      <w:r w:rsidRPr="001A7131">
        <w:rPr>
          <w:rFonts w:ascii="Times New Roman" w:hAnsi="Times New Roman" w:cs="Times New Roman"/>
          <w:sz w:val="26"/>
          <w:szCs w:val="26"/>
        </w:rPr>
        <w:t xml:space="preserve"> </w:t>
      </w:r>
    </w:p>
    <w:p w:rsidR="004915E3"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Внесение изменений в заявку осуществляется в порядке, аналогичном порядку формирования заявки участником отбора, указанному в </w:t>
      </w:r>
      <w:hyperlink w:anchor="P110">
        <w:r w:rsidRPr="001A7131">
          <w:rPr>
            <w:rFonts w:ascii="Times New Roman" w:hAnsi="Times New Roman" w:cs="Times New Roman"/>
            <w:sz w:val="26"/>
            <w:szCs w:val="26"/>
          </w:rPr>
          <w:t xml:space="preserve">пункте </w:t>
        </w:r>
        <w:r w:rsidR="004915E3" w:rsidRPr="001A7131">
          <w:rPr>
            <w:rFonts w:ascii="Times New Roman" w:hAnsi="Times New Roman" w:cs="Times New Roman"/>
            <w:sz w:val="26"/>
            <w:szCs w:val="26"/>
          </w:rPr>
          <w:t>2.17.</w:t>
        </w:r>
      </w:hyperlink>
      <w:r w:rsidRPr="001A7131">
        <w:rPr>
          <w:rFonts w:ascii="Times New Roman" w:hAnsi="Times New Roman" w:cs="Times New Roman"/>
          <w:sz w:val="26"/>
          <w:szCs w:val="26"/>
        </w:rPr>
        <w:t xml:space="preserve"> настоящего Порядка.</w:t>
      </w:r>
    </w:p>
    <w:p w:rsidR="004915E3" w:rsidRPr="001A7131"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w:t>
      </w:r>
      <w:r w:rsidR="004915E3" w:rsidRPr="001A7131">
        <w:rPr>
          <w:rFonts w:ascii="Times New Roman" w:hAnsi="Times New Roman" w:cs="Times New Roman"/>
          <w:sz w:val="26"/>
          <w:szCs w:val="26"/>
        </w:rPr>
        <w:t>.</w:t>
      </w:r>
      <w:r w:rsidRPr="001A7131">
        <w:rPr>
          <w:rFonts w:ascii="Times New Roman" w:hAnsi="Times New Roman" w:cs="Times New Roman"/>
          <w:sz w:val="26"/>
          <w:szCs w:val="26"/>
        </w:rPr>
        <w:t>2</w:t>
      </w:r>
      <w:r w:rsidR="004915E3" w:rsidRPr="001A7131">
        <w:rPr>
          <w:rFonts w:ascii="Times New Roman" w:hAnsi="Times New Roman" w:cs="Times New Roman"/>
          <w:sz w:val="26"/>
          <w:szCs w:val="26"/>
        </w:rPr>
        <w:t>6</w:t>
      </w:r>
      <w:r w:rsidRPr="001A7131">
        <w:rPr>
          <w:rFonts w:ascii="Times New Roman" w:hAnsi="Times New Roman" w:cs="Times New Roman"/>
          <w:sz w:val="26"/>
          <w:szCs w:val="26"/>
        </w:rPr>
        <w:t>. Протокол вскрытия заявок содержит следующую информацию о поступивших заявках:</w:t>
      </w:r>
    </w:p>
    <w:p w:rsidR="00A82AC6" w:rsidRPr="001A7131" w:rsidRDefault="004915E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w:t>
      </w:r>
      <w:r w:rsidR="00A82AC6" w:rsidRPr="001A7131">
        <w:rPr>
          <w:rFonts w:ascii="Times New Roman" w:hAnsi="Times New Roman" w:cs="Times New Roman"/>
          <w:sz w:val="26"/>
          <w:szCs w:val="26"/>
        </w:rPr>
        <w:t>регистрационный номер заявки;</w:t>
      </w:r>
    </w:p>
    <w:p w:rsidR="00A82AC6" w:rsidRPr="001A7131" w:rsidRDefault="004915E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A82AC6" w:rsidRPr="001A7131">
        <w:rPr>
          <w:rFonts w:ascii="Times New Roman" w:hAnsi="Times New Roman" w:cs="Times New Roman"/>
          <w:sz w:val="26"/>
          <w:szCs w:val="26"/>
        </w:rPr>
        <w:t xml:space="preserve"> дата и время поступления заявки;</w:t>
      </w:r>
    </w:p>
    <w:p w:rsidR="004915E3" w:rsidRPr="001A7131" w:rsidRDefault="004915E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полное наименование </w:t>
      </w:r>
      <w:r w:rsidR="00A82AC6" w:rsidRPr="001A7131">
        <w:rPr>
          <w:rFonts w:ascii="Times New Roman" w:hAnsi="Times New Roman" w:cs="Times New Roman"/>
          <w:sz w:val="26"/>
          <w:szCs w:val="26"/>
        </w:rPr>
        <w:t>получателей субсидии (для юридических лиц) или фамилия, имя, отчество (при наличии) (для индивидуальных предпринимателей);</w:t>
      </w:r>
    </w:p>
    <w:p w:rsidR="004915E3" w:rsidRPr="001A7131" w:rsidRDefault="004915E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A82AC6" w:rsidRPr="001A7131">
        <w:rPr>
          <w:rFonts w:ascii="Times New Roman" w:hAnsi="Times New Roman" w:cs="Times New Roman"/>
          <w:sz w:val="26"/>
          <w:szCs w:val="26"/>
        </w:rPr>
        <w:t>адрес юридического лица, адрес регистрации (для индивидуальных предпринимателей);</w:t>
      </w:r>
      <w:r w:rsidRPr="001A7131">
        <w:rPr>
          <w:rFonts w:ascii="Times New Roman" w:hAnsi="Times New Roman" w:cs="Times New Roman"/>
          <w:sz w:val="26"/>
          <w:szCs w:val="26"/>
        </w:rPr>
        <w:t xml:space="preserve"> </w:t>
      </w:r>
    </w:p>
    <w:p w:rsidR="004915E3" w:rsidRPr="001A7131" w:rsidRDefault="004915E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A82AC6" w:rsidRPr="001A7131">
        <w:rPr>
          <w:rFonts w:ascii="Times New Roman" w:hAnsi="Times New Roman" w:cs="Times New Roman"/>
          <w:sz w:val="26"/>
          <w:szCs w:val="26"/>
        </w:rPr>
        <w:t>запрашиваемый размер субсидии.</w:t>
      </w:r>
      <w:r w:rsidRPr="001A7131">
        <w:rPr>
          <w:rFonts w:ascii="Times New Roman" w:hAnsi="Times New Roman" w:cs="Times New Roman"/>
          <w:sz w:val="26"/>
          <w:szCs w:val="26"/>
        </w:rPr>
        <w:t xml:space="preserve"> </w:t>
      </w:r>
    </w:p>
    <w:p w:rsidR="005E607E" w:rsidRPr="001A7131" w:rsidRDefault="00A82AC6" w:rsidP="00193CAE">
      <w:pPr>
        <w:pStyle w:val="ConsPlusNormal"/>
        <w:ind w:firstLine="709"/>
        <w:jc w:val="both"/>
        <w:rPr>
          <w:rFonts w:ascii="Times New Roman" w:hAnsi="Times New Roman" w:cs="Times New Roman"/>
          <w:sz w:val="26"/>
          <w:szCs w:val="26"/>
        </w:rPr>
      </w:pPr>
      <w:proofErr w:type="gramStart"/>
      <w:r w:rsidRPr="001A7131">
        <w:rPr>
          <w:rFonts w:ascii="Times New Roman" w:hAnsi="Times New Roman" w:cs="Times New Roman"/>
          <w:sz w:val="26"/>
          <w:szCs w:val="26"/>
        </w:rPr>
        <w:t xml:space="preserve">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w:t>
      </w:r>
      <w:r w:rsidR="005E607E" w:rsidRPr="001A7131">
        <w:rPr>
          <w:rFonts w:ascii="Times New Roman" w:hAnsi="Times New Roman" w:cs="Times New Roman"/>
          <w:sz w:val="26"/>
          <w:szCs w:val="26"/>
        </w:rPr>
        <w:t>заместителя главы администрации</w:t>
      </w:r>
      <w:r w:rsidRPr="001A7131">
        <w:rPr>
          <w:rFonts w:ascii="Times New Roman" w:hAnsi="Times New Roman" w:cs="Times New Roman"/>
          <w:sz w:val="26"/>
          <w:szCs w:val="26"/>
        </w:rPr>
        <w:t xml:space="preserve"> в системе </w:t>
      </w:r>
      <w:r w:rsidR="005E607E" w:rsidRPr="001A7131">
        <w:rPr>
          <w:rFonts w:ascii="Times New Roman" w:hAnsi="Times New Roman" w:cs="Times New Roman"/>
          <w:sz w:val="26"/>
          <w:szCs w:val="26"/>
        </w:rPr>
        <w:t>«Электронный бюджет»</w:t>
      </w:r>
      <w:r w:rsidRPr="001A7131">
        <w:rPr>
          <w:rFonts w:ascii="Times New Roman" w:hAnsi="Times New Roman" w:cs="Times New Roman"/>
          <w:sz w:val="26"/>
          <w:szCs w:val="26"/>
        </w:rPr>
        <w:t>, а также размещение указанного протокола на Едином портале не позднее 1-го рабочего дня, следующего за днем его подписания, осуществляются автоматически.</w:t>
      </w:r>
      <w:proofErr w:type="gramEnd"/>
    </w:p>
    <w:p w:rsidR="005E607E" w:rsidRDefault="00A82AC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lastRenderedPageBreak/>
        <w:t>2</w:t>
      </w:r>
      <w:r w:rsidR="005E607E" w:rsidRPr="001A7131">
        <w:rPr>
          <w:rFonts w:ascii="Times New Roman" w:hAnsi="Times New Roman" w:cs="Times New Roman"/>
          <w:sz w:val="26"/>
          <w:szCs w:val="26"/>
        </w:rPr>
        <w:t>.2</w:t>
      </w:r>
      <w:r w:rsidR="002950A7">
        <w:rPr>
          <w:rFonts w:ascii="Times New Roman" w:hAnsi="Times New Roman" w:cs="Times New Roman"/>
          <w:sz w:val="26"/>
          <w:szCs w:val="26"/>
        </w:rPr>
        <w:t>7</w:t>
      </w:r>
      <w:r w:rsidR="005E607E" w:rsidRPr="001A7131">
        <w:rPr>
          <w:rFonts w:ascii="Times New Roman" w:hAnsi="Times New Roman" w:cs="Times New Roman"/>
          <w:sz w:val="26"/>
          <w:szCs w:val="26"/>
        </w:rPr>
        <w:t>.</w:t>
      </w:r>
      <w:r w:rsidRPr="001A7131">
        <w:rPr>
          <w:rFonts w:ascii="Times New Roman" w:hAnsi="Times New Roman" w:cs="Times New Roman"/>
          <w:sz w:val="26"/>
          <w:szCs w:val="26"/>
        </w:rPr>
        <w:t xml:space="preserve"> Ранжирование поступивших заявок осуществляется исходя из очередности их поступления.</w:t>
      </w:r>
    </w:p>
    <w:p w:rsidR="005C01CE" w:rsidRPr="001A7131" w:rsidRDefault="005E607E"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2.2</w:t>
      </w:r>
      <w:r w:rsidR="002950A7">
        <w:rPr>
          <w:rFonts w:ascii="Times New Roman" w:hAnsi="Times New Roman" w:cs="Times New Roman"/>
          <w:sz w:val="26"/>
          <w:szCs w:val="26"/>
        </w:rPr>
        <w:t>8</w:t>
      </w:r>
      <w:r w:rsidRPr="001A7131">
        <w:rPr>
          <w:rFonts w:ascii="Times New Roman" w:hAnsi="Times New Roman" w:cs="Times New Roman"/>
          <w:sz w:val="26"/>
          <w:szCs w:val="26"/>
        </w:rPr>
        <w:t xml:space="preserve">. По результатам рассмотрения </w:t>
      </w:r>
      <w:r w:rsidR="00FF610D">
        <w:rPr>
          <w:rFonts w:ascii="Times New Roman" w:hAnsi="Times New Roman" w:cs="Times New Roman"/>
          <w:sz w:val="26"/>
          <w:szCs w:val="26"/>
        </w:rPr>
        <w:t xml:space="preserve">всех </w:t>
      </w:r>
      <w:r w:rsidRPr="001A7131">
        <w:rPr>
          <w:rFonts w:ascii="Times New Roman" w:hAnsi="Times New Roman" w:cs="Times New Roman"/>
          <w:sz w:val="26"/>
          <w:szCs w:val="26"/>
        </w:rPr>
        <w:t xml:space="preserve">заявок не позднее </w:t>
      </w:r>
      <w:r w:rsidR="002950A7">
        <w:rPr>
          <w:rFonts w:ascii="Times New Roman" w:hAnsi="Times New Roman" w:cs="Times New Roman"/>
          <w:sz w:val="26"/>
          <w:szCs w:val="26"/>
        </w:rPr>
        <w:t xml:space="preserve">1 </w:t>
      </w:r>
      <w:r w:rsidRPr="001A7131">
        <w:rPr>
          <w:rFonts w:ascii="Times New Roman" w:hAnsi="Times New Roman" w:cs="Times New Roman"/>
          <w:sz w:val="26"/>
          <w:szCs w:val="26"/>
        </w:rPr>
        <w:t>рабочего дня со дня окончания срока рассмотрения подготавливается протокол подведения итогов отбора, включающий информацию о количестве поступивших и рассмотренных заявок, а также информации по каждому получателю субсидии (о предоставлении субсидии или об отказе в предоставлении субсидии</w:t>
      </w:r>
      <w:r w:rsidR="005C01CE" w:rsidRPr="001A7131">
        <w:rPr>
          <w:rFonts w:ascii="Times New Roman" w:hAnsi="Times New Roman" w:cs="Times New Roman"/>
          <w:sz w:val="26"/>
          <w:szCs w:val="26"/>
        </w:rPr>
        <w:t>).</w:t>
      </w:r>
    </w:p>
    <w:p w:rsidR="00586C37" w:rsidRPr="001A7131" w:rsidRDefault="005E607E" w:rsidP="00193CAE">
      <w:pPr>
        <w:pStyle w:val="ConsPlusNormal"/>
        <w:ind w:firstLine="709"/>
        <w:jc w:val="both"/>
        <w:rPr>
          <w:rFonts w:ascii="Times New Roman" w:hAnsi="Times New Roman" w:cs="Times New Roman"/>
          <w:sz w:val="26"/>
          <w:szCs w:val="26"/>
        </w:rPr>
      </w:pPr>
      <w:proofErr w:type="gramStart"/>
      <w:r w:rsidRPr="001A7131">
        <w:rPr>
          <w:rFonts w:ascii="Times New Roman" w:hAnsi="Times New Roman" w:cs="Times New Roman"/>
          <w:sz w:val="26"/>
          <w:szCs w:val="26"/>
        </w:rPr>
        <w:t xml:space="preserve">Протокол подведения итогов отбора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заместителя главы администрации в системе «Электронный бюджет», а также размещается на Едином портале не позднее </w:t>
      </w:r>
      <w:r w:rsidR="00375AEA" w:rsidRPr="009A3005">
        <w:rPr>
          <w:rFonts w:ascii="Times New Roman" w:hAnsi="Times New Roman" w:cs="Times New Roman"/>
          <w:sz w:val="26"/>
          <w:szCs w:val="26"/>
        </w:rPr>
        <w:t>1</w:t>
      </w:r>
      <w:r w:rsidRPr="001A7131">
        <w:rPr>
          <w:rFonts w:ascii="Times New Roman" w:hAnsi="Times New Roman" w:cs="Times New Roman"/>
          <w:sz w:val="26"/>
          <w:szCs w:val="26"/>
        </w:rPr>
        <w:t xml:space="preserve"> рабочего дня, следующего за днем его подписания.</w:t>
      </w:r>
      <w:r w:rsidR="00586C37" w:rsidRPr="001A7131">
        <w:rPr>
          <w:rFonts w:ascii="Times New Roman" w:hAnsi="Times New Roman" w:cs="Times New Roman"/>
          <w:sz w:val="26"/>
          <w:szCs w:val="26"/>
        </w:rPr>
        <w:t xml:space="preserve"> </w:t>
      </w:r>
      <w:proofErr w:type="gramEnd"/>
    </w:p>
    <w:p w:rsidR="005E607E" w:rsidRDefault="00375AEA" w:rsidP="00193CA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2.29. </w:t>
      </w:r>
      <w:r w:rsidR="005E607E" w:rsidRPr="001A7131">
        <w:rPr>
          <w:rFonts w:ascii="Times New Roman" w:hAnsi="Times New Roman" w:cs="Times New Roman"/>
          <w:sz w:val="26"/>
          <w:szCs w:val="26"/>
        </w:rPr>
        <w:t xml:space="preserve">На основании протокола подведения итогов отбора </w:t>
      </w:r>
      <w:r w:rsidR="005E607E" w:rsidRPr="009A3005">
        <w:rPr>
          <w:rFonts w:ascii="Times New Roman" w:hAnsi="Times New Roman" w:cs="Times New Roman"/>
          <w:sz w:val="26"/>
          <w:szCs w:val="26"/>
        </w:rPr>
        <w:t xml:space="preserve">в течение </w:t>
      </w:r>
      <w:r w:rsidRPr="009A3005">
        <w:rPr>
          <w:rFonts w:ascii="Times New Roman" w:hAnsi="Times New Roman" w:cs="Times New Roman"/>
          <w:sz w:val="26"/>
          <w:szCs w:val="26"/>
        </w:rPr>
        <w:t>5</w:t>
      </w:r>
      <w:r w:rsidR="005E607E" w:rsidRPr="009A3005">
        <w:rPr>
          <w:rFonts w:ascii="Times New Roman" w:hAnsi="Times New Roman" w:cs="Times New Roman"/>
          <w:sz w:val="26"/>
          <w:szCs w:val="26"/>
        </w:rPr>
        <w:t xml:space="preserve"> рабочих дней с даты его подписания принимается решение о предоста</w:t>
      </w:r>
      <w:r w:rsidR="005E607E" w:rsidRPr="001A7131">
        <w:rPr>
          <w:rFonts w:ascii="Times New Roman" w:hAnsi="Times New Roman" w:cs="Times New Roman"/>
          <w:sz w:val="26"/>
          <w:szCs w:val="26"/>
        </w:rPr>
        <w:t>влении субсидий (с указанием получателей субсидии и размера субсидии по каждому получателю) либо об отказе в предоставлении субсидий.</w:t>
      </w:r>
    </w:p>
    <w:p w:rsidR="00154420" w:rsidRPr="001A7131" w:rsidRDefault="00154420" w:rsidP="0015442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2.30. </w:t>
      </w:r>
      <w:r w:rsidRPr="001A7131">
        <w:rPr>
          <w:rFonts w:ascii="Times New Roman" w:hAnsi="Times New Roman" w:cs="Times New Roman"/>
          <w:sz w:val="26"/>
          <w:szCs w:val="26"/>
        </w:rPr>
        <w:t xml:space="preserve">В </w:t>
      </w:r>
      <w:proofErr w:type="gramStart"/>
      <w:r w:rsidRPr="001A7131">
        <w:rPr>
          <w:rFonts w:ascii="Times New Roman" w:hAnsi="Times New Roman" w:cs="Times New Roman"/>
          <w:sz w:val="26"/>
          <w:szCs w:val="26"/>
        </w:rPr>
        <w:t>случае</w:t>
      </w:r>
      <w:proofErr w:type="gramEnd"/>
      <w:r w:rsidRPr="001A7131">
        <w:rPr>
          <w:rFonts w:ascii="Times New Roman" w:hAnsi="Times New Roman" w:cs="Times New Roman"/>
          <w:sz w:val="26"/>
          <w:szCs w:val="26"/>
        </w:rPr>
        <w:t xml:space="preserve"> наличия оснований для отказа получателю субсидии в предоставлении субсидии, указанных в пункте</w:t>
      </w:r>
      <w:r>
        <w:rPr>
          <w:rFonts w:ascii="Times New Roman" w:hAnsi="Times New Roman" w:cs="Times New Roman"/>
          <w:sz w:val="26"/>
          <w:szCs w:val="26"/>
        </w:rPr>
        <w:t xml:space="preserve"> 2.31. настоящего Порядка</w:t>
      </w:r>
      <w:r w:rsidRPr="001A7131">
        <w:rPr>
          <w:rFonts w:ascii="Times New Roman" w:hAnsi="Times New Roman" w:cs="Times New Roman"/>
          <w:sz w:val="26"/>
          <w:szCs w:val="26"/>
        </w:rPr>
        <w:t>, администрация принимает решение об отказе в предоставлении субсидии и направляет в течение 5 дней со дня принятия решения об отказе получателю субсидии соответствующее письменное уведомление с указанием причины принятия такого решения.</w:t>
      </w:r>
    </w:p>
    <w:p w:rsidR="00154420" w:rsidRPr="001A7131" w:rsidRDefault="00154420" w:rsidP="0015442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2.31. </w:t>
      </w:r>
      <w:r w:rsidRPr="001A7131">
        <w:rPr>
          <w:rFonts w:ascii="Times New Roman" w:hAnsi="Times New Roman" w:cs="Times New Roman"/>
          <w:sz w:val="26"/>
          <w:szCs w:val="26"/>
        </w:rPr>
        <w:t>Основаниями для отказа получателю субсидии в предоставлении субсидии являются:</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несоответствие </w:t>
      </w:r>
      <w:proofErr w:type="gramStart"/>
      <w:r w:rsidRPr="001A7131">
        <w:rPr>
          <w:rFonts w:ascii="Times New Roman" w:hAnsi="Times New Roman" w:cs="Times New Roman"/>
          <w:sz w:val="26"/>
          <w:szCs w:val="26"/>
        </w:rPr>
        <w:t>представленных</w:t>
      </w:r>
      <w:proofErr w:type="gramEnd"/>
      <w:r w:rsidRPr="001A7131">
        <w:rPr>
          <w:rFonts w:ascii="Times New Roman" w:hAnsi="Times New Roman" w:cs="Times New Roman"/>
          <w:sz w:val="26"/>
          <w:szCs w:val="26"/>
        </w:rPr>
        <w:t xml:space="preserve">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несоответствие участника отбора требованиям, указанным в </w:t>
      </w:r>
      <w:hyperlink w:anchor="P110">
        <w:proofErr w:type="gramStart"/>
        <w:r w:rsidRPr="001A7131">
          <w:rPr>
            <w:rFonts w:ascii="Times New Roman" w:hAnsi="Times New Roman" w:cs="Times New Roman"/>
            <w:sz w:val="26"/>
            <w:szCs w:val="26"/>
          </w:rPr>
          <w:t>пункте</w:t>
        </w:r>
        <w:proofErr w:type="gramEnd"/>
        <w:r w:rsidRPr="001A7131">
          <w:rPr>
            <w:rFonts w:ascii="Times New Roman" w:hAnsi="Times New Roman" w:cs="Times New Roman"/>
            <w:sz w:val="26"/>
            <w:szCs w:val="26"/>
          </w:rPr>
          <w:t xml:space="preserve"> </w:t>
        </w:r>
      </w:hyperlink>
      <w:r w:rsidRPr="001A7131">
        <w:rPr>
          <w:rFonts w:ascii="Times New Roman" w:hAnsi="Times New Roman" w:cs="Times New Roman"/>
          <w:sz w:val="26"/>
          <w:szCs w:val="26"/>
        </w:rPr>
        <w:t>2.17. настоящего Порядка, на дату заключения Соглашения;</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установление факта недостоверности представленной получателем субсидии информации;</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отсутствие лимитов бюджетных обязательств на предоставление субсидии;</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невыполнение целей и условий предоставления субсидий, установленных настоящим Порядком;</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отказ получателя субсидии от заключения Соглашения;</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уклонение получателя субсидии от заключения Соглашения в </w:t>
      </w:r>
      <w:r>
        <w:rPr>
          <w:rFonts w:ascii="Times New Roman" w:hAnsi="Times New Roman" w:cs="Times New Roman"/>
          <w:sz w:val="26"/>
          <w:szCs w:val="26"/>
        </w:rPr>
        <w:t xml:space="preserve">срок, </w:t>
      </w:r>
      <w:r w:rsidRPr="001A7131">
        <w:rPr>
          <w:rFonts w:ascii="Times New Roman" w:hAnsi="Times New Roman" w:cs="Times New Roman"/>
          <w:sz w:val="26"/>
          <w:szCs w:val="26"/>
        </w:rPr>
        <w:t>установленный пунктом 2.37. настоящего Порядка</w:t>
      </w:r>
      <w:r>
        <w:rPr>
          <w:rFonts w:ascii="Times New Roman" w:hAnsi="Times New Roman" w:cs="Times New Roman"/>
          <w:sz w:val="26"/>
          <w:szCs w:val="26"/>
        </w:rPr>
        <w:t>.</w:t>
      </w:r>
    </w:p>
    <w:p w:rsidR="00E61296" w:rsidRPr="001A7131" w:rsidRDefault="00E6129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w:t>
      </w:r>
      <w:r w:rsidR="006B63F4" w:rsidRPr="001A7131">
        <w:rPr>
          <w:rFonts w:ascii="Times New Roman" w:hAnsi="Times New Roman" w:cs="Times New Roman"/>
          <w:sz w:val="26"/>
          <w:szCs w:val="26"/>
        </w:rPr>
        <w:t>.3</w:t>
      </w:r>
      <w:r w:rsidR="00154420">
        <w:rPr>
          <w:rFonts w:ascii="Times New Roman" w:hAnsi="Times New Roman" w:cs="Times New Roman"/>
          <w:sz w:val="26"/>
          <w:szCs w:val="26"/>
        </w:rPr>
        <w:t>2</w:t>
      </w:r>
      <w:r w:rsidRPr="001A7131">
        <w:rPr>
          <w:rFonts w:ascii="Times New Roman" w:hAnsi="Times New Roman" w:cs="Times New Roman"/>
          <w:sz w:val="26"/>
          <w:szCs w:val="26"/>
        </w:rPr>
        <w:t xml:space="preserve">. Получателям субсидии на создание и развитие собственного бизнеса субсидия предоставляется на безвозмездной и безвозвратной основе на условиях долевого финансирования целевых расходов, связанных с ведением предпринимательской деятельности. </w:t>
      </w:r>
    </w:p>
    <w:p w:rsidR="00E61296" w:rsidRPr="001A7131" w:rsidRDefault="00E61296"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Субсидия предоставляется в размере 50% понесенных получателем субсидии расходов, но в сумме, не превышающей 500 тысяч рублей на одного заявителя (получателя субсидии).</w:t>
      </w:r>
    </w:p>
    <w:p w:rsidR="00E61296" w:rsidRPr="001A7131" w:rsidRDefault="00E61296" w:rsidP="00193CAE">
      <w:pPr>
        <w:ind w:right="-108" w:firstLine="709"/>
        <w:rPr>
          <w:rFonts w:ascii="Times New Roman" w:hAnsi="Times New Roman"/>
          <w:sz w:val="26"/>
          <w:szCs w:val="26"/>
        </w:rPr>
      </w:pPr>
      <w:r w:rsidRPr="001A7131">
        <w:rPr>
          <w:rFonts w:ascii="Times New Roman" w:hAnsi="Times New Roman"/>
          <w:sz w:val="26"/>
          <w:szCs w:val="26"/>
        </w:rPr>
        <w:t>Определение суммы субсидии производится по следующей формуле:</w:t>
      </w:r>
    </w:p>
    <w:p w:rsidR="00E61296" w:rsidRPr="001A7131" w:rsidRDefault="00E61296" w:rsidP="00193CAE">
      <w:pPr>
        <w:ind w:right="-108" w:firstLine="709"/>
        <w:rPr>
          <w:rFonts w:ascii="Times New Roman" w:hAnsi="Times New Roman"/>
          <w:sz w:val="26"/>
          <w:szCs w:val="26"/>
        </w:rPr>
      </w:pPr>
      <w:r w:rsidRPr="001A7131">
        <w:rPr>
          <w:rFonts w:ascii="Times New Roman" w:hAnsi="Times New Roman"/>
          <w:sz w:val="26"/>
          <w:szCs w:val="26"/>
        </w:rPr>
        <w:t xml:space="preserve">СЗ *50% = С, где: </w:t>
      </w:r>
    </w:p>
    <w:p w:rsidR="00E61296" w:rsidRPr="001A7131" w:rsidRDefault="00E61296"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СЗ – сумма затраченных средств на реализацию проекта претендентом на получение субсидии, </w:t>
      </w:r>
    </w:p>
    <w:p w:rsidR="006B63F4" w:rsidRPr="001A7131" w:rsidRDefault="00E61296"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lastRenderedPageBreak/>
        <w:t xml:space="preserve">С - сумма субсидии, предоставляемая получателю субсидии, где С не может превышать размера, предусмотренного в бюджете городского округа на реализацию соответствующего мероприятия муниципальной программы. </w:t>
      </w:r>
    </w:p>
    <w:p w:rsidR="00E61296" w:rsidRPr="001A7131" w:rsidRDefault="00E61296"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2</w:t>
      </w:r>
      <w:r w:rsidR="006B63F4" w:rsidRPr="001A7131">
        <w:rPr>
          <w:rFonts w:ascii="Times New Roman" w:hAnsi="Times New Roman" w:cs="Times New Roman"/>
          <w:sz w:val="26"/>
          <w:szCs w:val="26"/>
        </w:rPr>
        <w:t>.3</w:t>
      </w:r>
      <w:r w:rsidR="00154420">
        <w:rPr>
          <w:rFonts w:ascii="Times New Roman" w:hAnsi="Times New Roman" w:cs="Times New Roman"/>
          <w:sz w:val="26"/>
          <w:szCs w:val="26"/>
        </w:rPr>
        <w:t>3</w:t>
      </w:r>
      <w:r w:rsidR="006B63F4" w:rsidRPr="001A7131">
        <w:rPr>
          <w:rFonts w:ascii="Times New Roman" w:hAnsi="Times New Roman" w:cs="Times New Roman"/>
          <w:sz w:val="26"/>
          <w:szCs w:val="26"/>
        </w:rPr>
        <w:t>.</w:t>
      </w:r>
      <w:r w:rsidRPr="001A7131">
        <w:rPr>
          <w:rFonts w:ascii="Times New Roman" w:hAnsi="Times New Roman" w:cs="Times New Roman"/>
          <w:sz w:val="26"/>
          <w:szCs w:val="26"/>
        </w:rPr>
        <w:t xml:space="preserve"> При недостаточности в бюджете </w:t>
      </w:r>
      <w:r w:rsidR="006B63F4" w:rsidRPr="001A7131">
        <w:rPr>
          <w:rFonts w:ascii="Times New Roman" w:hAnsi="Times New Roman" w:cs="Times New Roman"/>
          <w:sz w:val="26"/>
          <w:szCs w:val="26"/>
        </w:rPr>
        <w:t xml:space="preserve">городского округа </w:t>
      </w:r>
      <w:r w:rsidRPr="001A7131">
        <w:rPr>
          <w:rFonts w:ascii="Times New Roman" w:hAnsi="Times New Roman" w:cs="Times New Roman"/>
          <w:sz w:val="26"/>
          <w:szCs w:val="26"/>
        </w:rPr>
        <w:t>на соответствующий финансовый год бюджетных ассигнований для выплаты субсидий ассигнования распределяются исходя из очередности с учетом даты и времени регистрации заявок.</w:t>
      </w:r>
    </w:p>
    <w:p w:rsidR="00E61296" w:rsidRPr="001A7131" w:rsidRDefault="006B63F4"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w:t>
      </w:r>
      <w:r w:rsidR="00E61296" w:rsidRPr="001A7131">
        <w:rPr>
          <w:rFonts w:ascii="Times New Roman" w:hAnsi="Times New Roman" w:cs="Times New Roman"/>
          <w:sz w:val="26"/>
          <w:szCs w:val="26"/>
        </w:rPr>
        <w:t xml:space="preserve">В случае отсутствия лимитов бюджетных обязательств на предоставление субсидии в полном объеме очередному участнику отбора </w:t>
      </w:r>
      <w:r w:rsidRPr="001A7131">
        <w:rPr>
          <w:rFonts w:ascii="Times New Roman" w:hAnsi="Times New Roman" w:cs="Times New Roman"/>
          <w:sz w:val="26"/>
          <w:szCs w:val="26"/>
        </w:rPr>
        <w:t>администрация</w:t>
      </w:r>
      <w:r w:rsidR="00E61296" w:rsidRPr="001A7131">
        <w:rPr>
          <w:rFonts w:ascii="Times New Roman" w:hAnsi="Times New Roman" w:cs="Times New Roman"/>
          <w:sz w:val="26"/>
          <w:szCs w:val="26"/>
        </w:rPr>
        <w:t xml:space="preserve"> с</w:t>
      </w:r>
      <w:r w:rsidRPr="001A7131">
        <w:rPr>
          <w:rFonts w:ascii="Times New Roman" w:hAnsi="Times New Roman" w:cs="Times New Roman"/>
          <w:sz w:val="26"/>
          <w:szCs w:val="26"/>
        </w:rPr>
        <w:t xml:space="preserve"> его </w:t>
      </w:r>
      <w:r w:rsidR="00E61296" w:rsidRPr="001A7131">
        <w:rPr>
          <w:rFonts w:ascii="Times New Roman" w:hAnsi="Times New Roman" w:cs="Times New Roman"/>
          <w:sz w:val="26"/>
          <w:szCs w:val="26"/>
        </w:rPr>
        <w:t xml:space="preserve"> согласия предоставляет субсидию в сумме, равной остатку лимитов бюджетных обязательств, доведенных до </w:t>
      </w:r>
      <w:r w:rsidRPr="001A7131">
        <w:rPr>
          <w:rFonts w:ascii="Times New Roman" w:hAnsi="Times New Roman" w:cs="Times New Roman"/>
          <w:sz w:val="26"/>
          <w:szCs w:val="26"/>
        </w:rPr>
        <w:t>администрации</w:t>
      </w:r>
      <w:r w:rsidR="00E61296" w:rsidRPr="001A7131">
        <w:rPr>
          <w:rFonts w:ascii="Times New Roman" w:hAnsi="Times New Roman" w:cs="Times New Roman"/>
          <w:sz w:val="26"/>
          <w:szCs w:val="26"/>
        </w:rPr>
        <w:t xml:space="preserve"> в текущем финансовом году.</w:t>
      </w:r>
    </w:p>
    <w:p w:rsidR="00E61296" w:rsidRPr="001A7131" w:rsidRDefault="006B63F4"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Получатель субсидии </w:t>
      </w:r>
      <w:r w:rsidR="00E61296" w:rsidRPr="001A7131">
        <w:rPr>
          <w:rFonts w:ascii="Times New Roman" w:hAnsi="Times New Roman" w:cs="Times New Roman"/>
          <w:sz w:val="26"/>
          <w:szCs w:val="26"/>
        </w:rPr>
        <w:t xml:space="preserve">должен быть проинформирован о принятом </w:t>
      </w:r>
      <w:r w:rsidRPr="001A7131">
        <w:rPr>
          <w:rFonts w:ascii="Times New Roman" w:hAnsi="Times New Roman" w:cs="Times New Roman"/>
          <w:sz w:val="26"/>
          <w:szCs w:val="26"/>
        </w:rPr>
        <w:t>администрацией</w:t>
      </w:r>
      <w:r w:rsidR="00E61296" w:rsidRPr="001A7131">
        <w:rPr>
          <w:rFonts w:ascii="Times New Roman" w:hAnsi="Times New Roman" w:cs="Times New Roman"/>
          <w:sz w:val="26"/>
          <w:szCs w:val="26"/>
        </w:rPr>
        <w:t xml:space="preserve"> решении в течение 5 дней со дня его принятия.</w:t>
      </w:r>
    </w:p>
    <w:p w:rsidR="005842C2" w:rsidRPr="001A7131" w:rsidRDefault="005C01CE"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 В случае отказа в предоставлении субсидии остаток бюджетных средств перенаправляется участнику отбора исходя из очередности с учетом даты и времени регистрации заявок.</w:t>
      </w:r>
      <w:r w:rsidR="005842C2" w:rsidRPr="001A7131">
        <w:rPr>
          <w:rFonts w:ascii="Times New Roman" w:hAnsi="Times New Roman" w:cs="Times New Roman"/>
          <w:sz w:val="26"/>
          <w:szCs w:val="26"/>
        </w:rPr>
        <w:t xml:space="preserve"> </w:t>
      </w:r>
    </w:p>
    <w:p w:rsidR="005842C2" w:rsidRPr="001A7131" w:rsidRDefault="005842C2"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2.3</w:t>
      </w:r>
      <w:r w:rsidR="00154420">
        <w:rPr>
          <w:rFonts w:ascii="Times New Roman" w:hAnsi="Times New Roman" w:cs="Times New Roman"/>
          <w:sz w:val="26"/>
          <w:szCs w:val="26"/>
        </w:rPr>
        <w:t>4</w:t>
      </w:r>
      <w:r w:rsidRPr="001A7131">
        <w:rPr>
          <w:rFonts w:ascii="Times New Roman" w:hAnsi="Times New Roman" w:cs="Times New Roman"/>
          <w:sz w:val="26"/>
          <w:szCs w:val="26"/>
        </w:rPr>
        <w:t>.</w:t>
      </w:r>
      <w:r w:rsidR="005C01CE" w:rsidRPr="001A7131">
        <w:rPr>
          <w:rFonts w:ascii="Times New Roman" w:hAnsi="Times New Roman" w:cs="Times New Roman"/>
          <w:sz w:val="26"/>
          <w:szCs w:val="26"/>
        </w:rPr>
        <w:t xml:space="preserve"> В случае внесения изменений в </w:t>
      </w:r>
      <w:r w:rsidRPr="001A7131">
        <w:rPr>
          <w:rFonts w:ascii="Times New Roman" w:hAnsi="Times New Roman" w:cs="Times New Roman"/>
          <w:sz w:val="26"/>
          <w:szCs w:val="26"/>
        </w:rPr>
        <w:t xml:space="preserve">решение Нововоронежской городской Думы </w:t>
      </w:r>
      <w:r w:rsidR="005C01CE" w:rsidRPr="001A7131">
        <w:rPr>
          <w:rFonts w:ascii="Times New Roman" w:hAnsi="Times New Roman" w:cs="Times New Roman"/>
          <w:sz w:val="26"/>
          <w:szCs w:val="26"/>
        </w:rPr>
        <w:t xml:space="preserve">об </w:t>
      </w:r>
      <w:r w:rsidRPr="001A7131">
        <w:rPr>
          <w:rFonts w:ascii="Times New Roman" w:hAnsi="Times New Roman" w:cs="Times New Roman"/>
          <w:sz w:val="26"/>
          <w:szCs w:val="26"/>
        </w:rPr>
        <w:t>утверждении бюджета городского округа город Нововоронеж</w:t>
      </w:r>
      <w:r w:rsidR="005C01CE" w:rsidRPr="001A7131">
        <w:rPr>
          <w:rFonts w:ascii="Times New Roman" w:hAnsi="Times New Roman" w:cs="Times New Roman"/>
          <w:sz w:val="26"/>
          <w:szCs w:val="26"/>
        </w:rPr>
        <w:t xml:space="preserve"> на соответствующий финансовый год и на плановый период в части исключения предоставления субсидии </w:t>
      </w:r>
      <w:r w:rsidRPr="001A7131">
        <w:rPr>
          <w:rFonts w:ascii="Times New Roman" w:hAnsi="Times New Roman" w:cs="Times New Roman"/>
          <w:sz w:val="26"/>
          <w:szCs w:val="26"/>
        </w:rPr>
        <w:t>администрация</w:t>
      </w:r>
      <w:r w:rsidR="005C01CE" w:rsidRPr="001A7131">
        <w:rPr>
          <w:rFonts w:ascii="Times New Roman" w:hAnsi="Times New Roman" w:cs="Times New Roman"/>
          <w:sz w:val="26"/>
          <w:szCs w:val="26"/>
        </w:rPr>
        <w:t xml:space="preserve"> в течение 5 рабочих дней отменяет проведение отбора.</w:t>
      </w:r>
      <w:r w:rsidRPr="001A7131">
        <w:rPr>
          <w:rFonts w:ascii="Times New Roman" w:hAnsi="Times New Roman" w:cs="Times New Roman"/>
          <w:sz w:val="26"/>
          <w:szCs w:val="26"/>
        </w:rPr>
        <w:t xml:space="preserve"> </w:t>
      </w:r>
    </w:p>
    <w:p w:rsidR="005842C2" w:rsidRPr="001A7131" w:rsidRDefault="005842C2" w:rsidP="00193CAE">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Администрацией</w:t>
      </w:r>
      <w:r w:rsidR="005C01CE" w:rsidRPr="001A7131">
        <w:rPr>
          <w:rFonts w:ascii="Times New Roman" w:hAnsi="Times New Roman" w:cs="Times New Roman"/>
          <w:sz w:val="26"/>
          <w:szCs w:val="26"/>
        </w:rPr>
        <w:t xml:space="preserve"> формируется объявление об отмене проведения отбора, которое размещается тем же способом, каким размещается объявление о проведении отбора.</w:t>
      </w:r>
    </w:p>
    <w:p w:rsidR="00BE7743" w:rsidRDefault="00BE774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2.3</w:t>
      </w:r>
      <w:r w:rsidR="00154420">
        <w:rPr>
          <w:rFonts w:ascii="Times New Roman" w:hAnsi="Times New Roman" w:cs="Times New Roman"/>
          <w:sz w:val="26"/>
          <w:szCs w:val="26"/>
        </w:rPr>
        <w:t>5</w:t>
      </w:r>
      <w:r w:rsidRPr="001A7131">
        <w:rPr>
          <w:rFonts w:ascii="Times New Roman" w:hAnsi="Times New Roman" w:cs="Times New Roman"/>
          <w:sz w:val="26"/>
          <w:szCs w:val="26"/>
        </w:rPr>
        <w:t xml:space="preserve">. Администрация вправе повторно объявить проведение отбора в </w:t>
      </w:r>
      <w:proofErr w:type="gramStart"/>
      <w:r w:rsidRPr="001A7131">
        <w:rPr>
          <w:rFonts w:ascii="Times New Roman" w:hAnsi="Times New Roman" w:cs="Times New Roman"/>
          <w:sz w:val="26"/>
          <w:szCs w:val="26"/>
        </w:rPr>
        <w:t>случае</w:t>
      </w:r>
      <w:proofErr w:type="gramEnd"/>
      <w:r w:rsidRPr="001A7131">
        <w:rPr>
          <w:rFonts w:ascii="Times New Roman" w:hAnsi="Times New Roman" w:cs="Times New Roman"/>
          <w:sz w:val="26"/>
          <w:szCs w:val="26"/>
        </w:rPr>
        <w:t xml:space="preserve"> наличия неизрасходованных лимитов бюджетных ассигнований на текущий финансовый год.</w:t>
      </w:r>
    </w:p>
    <w:p w:rsidR="00154420" w:rsidRDefault="00154420" w:rsidP="00154420">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2.3</w:t>
      </w:r>
      <w:r>
        <w:rPr>
          <w:rFonts w:ascii="Times New Roman" w:hAnsi="Times New Roman" w:cs="Times New Roman"/>
          <w:sz w:val="26"/>
          <w:szCs w:val="26"/>
        </w:rPr>
        <w:t>6</w:t>
      </w:r>
      <w:r w:rsidRPr="001A7131">
        <w:rPr>
          <w:rFonts w:ascii="Times New Roman" w:hAnsi="Times New Roman" w:cs="Times New Roman"/>
          <w:sz w:val="26"/>
          <w:szCs w:val="26"/>
        </w:rPr>
        <w:t xml:space="preserve">. В случае отсутствия заявок отбор признается </w:t>
      </w:r>
      <w:proofErr w:type="gramStart"/>
      <w:r w:rsidRPr="001A7131">
        <w:rPr>
          <w:rFonts w:ascii="Times New Roman" w:hAnsi="Times New Roman" w:cs="Times New Roman"/>
          <w:sz w:val="26"/>
          <w:szCs w:val="26"/>
        </w:rPr>
        <w:t>несостоявшимся</w:t>
      </w:r>
      <w:proofErr w:type="gramEnd"/>
      <w:r w:rsidRPr="001A7131">
        <w:rPr>
          <w:rFonts w:ascii="Times New Roman" w:hAnsi="Times New Roman" w:cs="Times New Roman"/>
          <w:sz w:val="26"/>
          <w:szCs w:val="26"/>
        </w:rPr>
        <w:t>.</w:t>
      </w:r>
      <w:bookmarkStart w:id="5" w:name="P187"/>
      <w:bookmarkEnd w:id="5"/>
    </w:p>
    <w:p w:rsidR="00BE7743" w:rsidRPr="001A7131" w:rsidRDefault="002912E0" w:rsidP="00154420">
      <w:pPr>
        <w:pStyle w:val="ConsPlusNormal"/>
        <w:widowControl/>
        <w:ind w:firstLine="709"/>
        <w:jc w:val="both"/>
        <w:rPr>
          <w:rFonts w:ascii="Times New Roman" w:hAnsi="Times New Roman" w:cs="Times New Roman"/>
          <w:sz w:val="26"/>
          <w:szCs w:val="26"/>
        </w:rPr>
      </w:pPr>
      <w:r w:rsidRPr="001A7131">
        <w:rPr>
          <w:rFonts w:ascii="Times New Roman" w:hAnsi="Times New Roman" w:cs="Times New Roman"/>
          <w:sz w:val="26"/>
          <w:szCs w:val="26"/>
        </w:rPr>
        <w:t>2.37.</w:t>
      </w:r>
      <w:r w:rsidR="00BE7743" w:rsidRPr="001A7131">
        <w:rPr>
          <w:rFonts w:ascii="Times New Roman" w:hAnsi="Times New Roman" w:cs="Times New Roman"/>
          <w:sz w:val="26"/>
          <w:szCs w:val="26"/>
        </w:rPr>
        <w:t xml:space="preserve"> </w:t>
      </w:r>
      <w:r w:rsidRPr="001A7131">
        <w:rPr>
          <w:rFonts w:ascii="Times New Roman" w:hAnsi="Times New Roman" w:cs="Times New Roman"/>
          <w:sz w:val="26"/>
          <w:szCs w:val="26"/>
        </w:rPr>
        <w:t>Администрация</w:t>
      </w:r>
      <w:r w:rsidR="00BE7743" w:rsidRPr="001A7131">
        <w:rPr>
          <w:rFonts w:ascii="Times New Roman" w:hAnsi="Times New Roman" w:cs="Times New Roman"/>
          <w:sz w:val="26"/>
          <w:szCs w:val="26"/>
        </w:rPr>
        <w:t xml:space="preserve"> заключает с </w:t>
      </w:r>
      <w:r w:rsidRPr="001A7131">
        <w:rPr>
          <w:rFonts w:ascii="Times New Roman" w:hAnsi="Times New Roman" w:cs="Times New Roman"/>
          <w:sz w:val="26"/>
          <w:szCs w:val="26"/>
        </w:rPr>
        <w:t>получателем субсидии</w:t>
      </w:r>
      <w:r w:rsidR="00BE7743" w:rsidRPr="001A7131">
        <w:rPr>
          <w:rFonts w:ascii="Times New Roman" w:hAnsi="Times New Roman" w:cs="Times New Roman"/>
          <w:sz w:val="26"/>
          <w:szCs w:val="26"/>
        </w:rPr>
        <w:t xml:space="preserve"> Соглашение в системе </w:t>
      </w:r>
      <w:r w:rsidRPr="001A7131">
        <w:rPr>
          <w:rFonts w:ascii="Times New Roman" w:hAnsi="Times New Roman" w:cs="Times New Roman"/>
          <w:sz w:val="26"/>
          <w:szCs w:val="26"/>
        </w:rPr>
        <w:t>«</w:t>
      </w:r>
      <w:r w:rsidR="00BE7743" w:rsidRPr="001A7131">
        <w:rPr>
          <w:rFonts w:ascii="Times New Roman" w:hAnsi="Times New Roman" w:cs="Times New Roman"/>
          <w:sz w:val="26"/>
          <w:szCs w:val="26"/>
        </w:rPr>
        <w:t>Электронный бюджет</w:t>
      </w:r>
      <w:r w:rsidRPr="001A7131">
        <w:rPr>
          <w:rFonts w:ascii="Times New Roman" w:hAnsi="Times New Roman" w:cs="Times New Roman"/>
          <w:sz w:val="26"/>
          <w:szCs w:val="26"/>
        </w:rPr>
        <w:t>»</w:t>
      </w:r>
      <w:r w:rsidR="00BE7743" w:rsidRPr="001A7131">
        <w:rPr>
          <w:rFonts w:ascii="Times New Roman" w:hAnsi="Times New Roman" w:cs="Times New Roman"/>
          <w:sz w:val="26"/>
          <w:szCs w:val="26"/>
        </w:rPr>
        <w:t xml:space="preserve"> в соответствии с типовой формой, установленной Министерством финансов Российской Федерации, в течение 10 рабочих дней с даты принятия </w:t>
      </w:r>
      <w:r w:rsidRPr="001A7131">
        <w:rPr>
          <w:rFonts w:ascii="Times New Roman" w:hAnsi="Times New Roman" w:cs="Times New Roman"/>
          <w:sz w:val="26"/>
          <w:szCs w:val="26"/>
        </w:rPr>
        <w:t>администрацией</w:t>
      </w:r>
      <w:r w:rsidR="00BE7743" w:rsidRPr="001A7131">
        <w:rPr>
          <w:rFonts w:ascii="Times New Roman" w:hAnsi="Times New Roman" w:cs="Times New Roman"/>
          <w:sz w:val="26"/>
          <w:szCs w:val="26"/>
        </w:rPr>
        <w:t xml:space="preserve"> решения о предоставлении субсидии.</w:t>
      </w:r>
    </w:p>
    <w:p w:rsidR="002912E0" w:rsidRPr="001A7131" w:rsidRDefault="002912E0"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2.38. </w:t>
      </w:r>
      <w:r w:rsidR="00BE7743" w:rsidRPr="001A7131">
        <w:rPr>
          <w:rFonts w:ascii="Times New Roman" w:hAnsi="Times New Roman" w:cs="Times New Roman"/>
          <w:sz w:val="26"/>
          <w:szCs w:val="26"/>
        </w:rPr>
        <w:t xml:space="preserve">В случае уменьшения </w:t>
      </w:r>
      <w:r w:rsidRPr="001A7131">
        <w:rPr>
          <w:rFonts w:ascii="Times New Roman" w:hAnsi="Times New Roman" w:cs="Times New Roman"/>
          <w:sz w:val="26"/>
          <w:szCs w:val="26"/>
        </w:rPr>
        <w:t xml:space="preserve">администрации </w:t>
      </w:r>
      <w:r w:rsidR="00BE7743" w:rsidRPr="001A7131">
        <w:rPr>
          <w:rFonts w:ascii="Times New Roman" w:hAnsi="Times New Roman" w:cs="Times New Roman"/>
          <w:sz w:val="26"/>
          <w:szCs w:val="26"/>
        </w:rPr>
        <w:t xml:space="preserve">ранее доведенных лимитов бюджетных обязательств, указанных в </w:t>
      </w:r>
      <w:hyperlink w:anchor="P38">
        <w:r w:rsidR="00BE7743" w:rsidRPr="001A7131">
          <w:rPr>
            <w:rFonts w:ascii="Times New Roman" w:hAnsi="Times New Roman" w:cs="Times New Roman"/>
            <w:sz w:val="26"/>
            <w:szCs w:val="26"/>
          </w:rPr>
          <w:t xml:space="preserve">пункте </w:t>
        </w:r>
        <w:r w:rsidRPr="001A7131">
          <w:rPr>
            <w:rFonts w:ascii="Times New Roman" w:hAnsi="Times New Roman" w:cs="Times New Roman"/>
            <w:sz w:val="26"/>
            <w:szCs w:val="26"/>
          </w:rPr>
          <w:t>1.3.</w:t>
        </w:r>
      </w:hyperlink>
      <w:r w:rsidR="00BE7743" w:rsidRPr="001A7131">
        <w:rPr>
          <w:rFonts w:ascii="Times New Roman" w:hAnsi="Times New Roman" w:cs="Times New Roman"/>
          <w:sz w:val="26"/>
          <w:szCs w:val="26"/>
        </w:rPr>
        <w:t xml:space="preserve"> настоящего Порядка,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w:t>
      </w:r>
      <w:r w:rsidR="003A2316" w:rsidRPr="001A7131">
        <w:rPr>
          <w:rFonts w:ascii="Times New Roman" w:hAnsi="Times New Roman" w:cs="Times New Roman"/>
          <w:sz w:val="26"/>
          <w:szCs w:val="26"/>
        </w:rPr>
        <w:t>не достижении</w:t>
      </w:r>
      <w:r w:rsidR="00BE7743" w:rsidRPr="001A7131">
        <w:rPr>
          <w:rFonts w:ascii="Times New Roman" w:hAnsi="Times New Roman" w:cs="Times New Roman"/>
          <w:sz w:val="26"/>
          <w:szCs w:val="26"/>
        </w:rPr>
        <w:t xml:space="preserve"> согласия по новым условиям.</w:t>
      </w:r>
    </w:p>
    <w:p w:rsidR="002912E0" w:rsidRPr="001A7131" w:rsidRDefault="00BE774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В случае принятия </w:t>
      </w:r>
      <w:r w:rsidR="002912E0" w:rsidRPr="001A7131">
        <w:rPr>
          <w:rFonts w:ascii="Times New Roman" w:hAnsi="Times New Roman" w:cs="Times New Roman"/>
          <w:sz w:val="26"/>
          <w:szCs w:val="26"/>
        </w:rPr>
        <w:t>администрацией</w:t>
      </w:r>
      <w:r w:rsidRPr="001A7131">
        <w:rPr>
          <w:rFonts w:ascii="Times New Roman" w:hAnsi="Times New Roman" w:cs="Times New Roman"/>
          <w:sz w:val="26"/>
          <w:szCs w:val="26"/>
        </w:rPr>
        <w:t xml:space="preserve"> решения о внесении изменений в Соглашение в течение 10 рабочих дней с даты принятия такого решения заключается дополнительное соглашение в соответствии с типовой формой, установленной Министерством финансов Российской Федерации, с соблюдением требований о защите государственной тайны в системе </w:t>
      </w:r>
      <w:r w:rsidR="002912E0" w:rsidRPr="001A7131">
        <w:rPr>
          <w:rFonts w:ascii="Times New Roman" w:hAnsi="Times New Roman" w:cs="Times New Roman"/>
          <w:sz w:val="26"/>
          <w:szCs w:val="26"/>
        </w:rPr>
        <w:t>«Электронный бюджет»</w:t>
      </w:r>
      <w:r w:rsidRPr="001A7131">
        <w:rPr>
          <w:rFonts w:ascii="Times New Roman" w:hAnsi="Times New Roman" w:cs="Times New Roman"/>
          <w:sz w:val="26"/>
          <w:szCs w:val="26"/>
        </w:rPr>
        <w:t>.</w:t>
      </w:r>
    </w:p>
    <w:p w:rsidR="002912E0" w:rsidRPr="001A7131" w:rsidRDefault="00BE774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В течение 5 дней со дня принятия решения о внесении изменений в Соглашение </w:t>
      </w:r>
      <w:r w:rsidR="002912E0" w:rsidRPr="001A7131">
        <w:rPr>
          <w:rFonts w:ascii="Times New Roman" w:hAnsi="Times New Roman" w:cs="Times New Roman"/>
          <w:sz w:val="26"/>
          <w:szCs w:val="26"/>
        </w:rPr>
        <w:t>администрация</w:t>
      </w:r>
      <w:r w:rsidRPr="001A7131">
        <w:rPr>
          <w:rFonts w:ascii="Times New Roman" w:hAnsi="Times New Roman" w:cs="Times New Roman"/>
          <w:sz w:val="26"/>
          <w:szCs w:val="26"/>
        </w:rPr>
        <w:t xml:space="preserve"> разрабатывает проект дополнительного соглашения, размещает его в системе </w:t>
      </w:r>
      <w:r w:rsidR="002912E0" w:rsidRPr="001A7131">
        <w:rPr>
          <w:rFonts w:ascii="Times New Roman" w:hAnsi="Times New Roman" w:cs="Times New Roman"/>
          <w:sz w:val="26"/>
          <w:szCs w:val="26"/>
        </w:rPr>
        <w:t>«Электронный бюджет»</w:t>
      </w:r>
      <w:r w:rsidRPr="001A7131">
        <w:rPr>
          <w:rFonts w:ascii="Times New Roman" w:hAnsi="Times New Roman" w:cs="Times New Roman"/>
          <w:sz w:val="26"/>
          <w:szCs w:val="26"/>
        </w:rPr>
        <w:t xml:space="preserve"> и уведомляет получателя субсидии о новых условиях Соглашения и о внесении изменений в Соглашение способом, указанным в заявке, в целях его согласования.</w:t>
      </w:r>
    </w:p>
    <w:p w:rsidR="00BE7743" w:rsidRPr="001A7131" w:rsidRDefault="00BE7743"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lastRenderedPageBreak/>
        <w:t xml:space="preserve">В течение 5 дней со дня получения проекта дополнительного соглашения получатель субсидии заключает дополнительное соглашение или направляет в </w:t>
      </w:r>
      <w:r w:rsidR="002912E0" w:rsidRPr="001A7131">
        <w:rPr>
          <w:rFonts w:ascii="Times New Roman" w:hAnsi="Times New Roman" w:cs="Times New Roman"/>
          <w:sz w:val="26"/>
          <w:szCs w:val="26"/>
        </w:rPr>
        <w:t>администрацию</w:t>
      </w:r>
      <w:r w:rsidRPr="001A7131">
        <w:rPr>
          <w:rFonts w:ascii="Times New Roman" w:hAnsi="Times New Roman" w:cs="Times New Roman"/>
          <w:sz w:val="26"/>
          <w:szCs w:val="26"/>
        </w:rPr>
        <w:t xml:space="preserve"> возражения.</w:t>
      </w:r>
    </w:p>
    <w:p w:rsidR="003637E9" w:rsidRPr="001A7131" w:rsidRDefault="003637E9" w:rsidP="00193CAE">
      <w:pPr>
        <w:pStyle w:val="ConsPlusNormal"/>
        <w:widowControl/>
        <w:ind w:firstLine="709"/>
        <w:jc w:val="both"/>
        <w:rPr>
          <w:rFonts w:ascii="PT Astra Serif" w:eastAsia="Calibri" w:hAnsi="PT Astra Serif" w:cs="Times New Roman"/>
          <w:sz w:val="28"/>
          <w:szCs w:val="28"/>
        </w:rPr>
      </w:pPr>
      <w:r w:rsidRPr="001A7131">
        <w:rPr>
          <w:rFonts w:ascii="Times New Roman" w:hAnsi="Times New Roman" w:cs="Times New Roman"/>
          <w:sz w:val="26"/>
          <w:szCs w:val="26"/>
        </w:rPr>
        <w:t>2.39. П</w:t>
      </w:r>
      <w:r w:rsidRPr="001A7131">
        <w:rPr>
          <w:rFonts w:ascii="PT Astra Serif" w:eastAsia="Calibri" w:hAnsi="PT Astra Serif" w:cs="Times New Roman"/>
          <w:sz w:val="26"/>
          <w:szCs w:val="26"/>
        </w:rPr>
        <w:t>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в части перемены лица в обязательстве с указанием в Соглашении юридического лица, являющегося правопреемником.</w:t>
      </w:r>
    </w:p>
    <w:p w:rsidR="003637E9" w:rsidRPr="001A7131" w:rsidRDefault="003637E9" w:rsidP="00193CAE">
      <w:pPr>
        <w:pStyle w:val="ConsPlusNormal"/>
        <w:widowControl/>
        <w:ind w:firstLine="709"/>
        <w:jc w:val="both"/>
        <w:rPr>
          <w:rFonts w:ascii="Times New Roman" w:hAnsi="Times New Roman"/>
          <w:sz w:val="26"/>
          <w:szCs w:val="26"/>
        </w:rPr>
      </w:pPr>
      <w:r w:rsidRPr="001A7131">
        <w:rPr>
          <w:rFonts w:ascii="Times New Roman" w:hAnsi="Times New Roman" w:cs="Times New Roman"/>
          <w:sz w:val="26"/>
          <w:szCs w:val="26"/>
        </w:rPr>
        <w:t>П</w:t>
      </w:r>
      <w:r w:rsidRPr="001A7131">
        <w:rPr>
          <w:rFonts w:ascii="PT Astra Serif" w:eastAsia="Calibri" w:hAnsi="PT Astra Serif" w:cs="Times New Roman"/>
          <w:sz w:val="26"/>
          <w:szCs w:val="26"/>
        </w:rPr>
        <w:t xml:space="preserve">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16" w:history="1">
        <w:r w:rsidRPr="001A7131">
          <w:rPr>
            <w:rFonts w:ascii="PT Astra Serif" w:eastAsia="Calibri" w:hAnsi="PT Astra Serif" w:cs="Times New Roman"/>
            <w:sz w:val="26"/>
            <w:szCs w:val="26"/>
          </w:rPr>
          <w:t>абзацем вторым пункта 5 статьи 23</w:t>
        </w:r>
      </w:hyperlink>
      <w:r w:rsidRPr="001A7131">
        <w:rPr>
          <w:rFonts w:ascii="PT Astra Serif" w:eastAsia="Calibri" w:hAnsi="PT Astra Serif" w:cs="Times New Roman"/>
          <w:sz w:val="26"/>
          <w:szCs w:val="26"/>
        </w:rPr>
        <w:t xml:space="preserve"> Гражданского кодекса Российской Федерации), </w:t>
      </w:r>
      <w:r w:rsidRPr="001A7131">
        <w:rPr>
          <w:rFonts w:ascii="PT Astra Serif" w:eastAsia="Calibri" w:hAnsi="PT Astra Serif"/>
          <w:sz w:val="26"/>
          <w:szCs w:val="26"/>
        </w:rPr>
        <w:t>С</w:t>
      </w:r>
      <w:r w:rsidRPr="001A7131">
        <w:rPr>
          <w:rFonts w:ascii="PT Astra Serif" w:eastAsia="Calibri" w:hAnsi="PT Astra Serif" w:cs="Times New Roman"/>
          <w:sz w:val="26"/>
          <w:szCs w:val="26"/>
        </w:rPr>
        <w:t xml:space="preserve">оглашение расторгается с формированием уведомления о расторжении </w:t>
      </w:r>
      <w:r w:rsidRPr="001A7131">
        <w:rPr>
          <w:rFonts w:ascii="PT Astra Serif" w:eastAsia="Calibri" w:hAnsi="PT Astra Serif"/>
          <w:sz w:val="26"/>
          <w:szCs w:val="26"/>
        </w:rPr>
        <w:t>С</w:t>
      </w:r>
      <w:r w:rsidRPr="001A7131">
        <w:rPr>
          <w:rFonts w:ascii="PT Astra Serif" w:eastAsia="Calibri" w:hAnsi="PT Astra Serif" w:cs="Times New Roman"/>
          <w:sz w:val="26"/>
          <w:szCs w:val="26"/>
        </w:rPr>
        <w:t xml:space="preserve">оглашения в одностороннем порядке и акта об исполнении обязательств по </w:t>
      </w:r>
      <w:r w:rsidRPr="001A7131">
        <w:rPr>
          <w:rFonts w:ascii="PT Astra Serif" w:eastAsia="Calibri" w:hAnsi="PT Astra Serif"/>
          <w:sz w:val="26"/>
          <w:szCs w:val="26"/>
        </w:rPr>
        <w:t>С</w:t>
      </w:r>
      <w:r w:rsidRPr="001A7131">
        <w:rPr>
          <w:rFonts w:ascii="PT Astra Serif" w:eastAsia="Calibri" w:hAnsi="PT Astra Serif" w:cs="Times New Roman"/>
          <w:sz w:val="26"/>
          <w:szCs w:val="26"/>
        </w:rPr>
        <w:t xml:space="preserve">оглашению с отражением информации о неисполненных получателем субсидии обязательствах, </w:t>
      </w:r>
      <w:r w:rsidRPr="001A7131">
        <w:rPr>
          <w:rFonts w:ascii="Times New Roman" w:hAnsi="Times New Roman"/>
          <w:sz w:val="26"/>
          <w:szCs w:val="26"/>
        </w:rPr>
        <w:t>источником финансового обеспечения которых является субсидия, и возврате неиспользованного остатка субсидии в бюджет городского округа.</w:t>
      </w:r>
    </w:p>
    <w:p w:rsidR="00670709" w:rsidRPr="001A7131" w:rsidRDefault="00670709" w:rsidP="00193CAE">
      <w:pPr>
        <w:pStyle w:val="ConsPlusNormal"/>
        <w:widowControl/>
        <w:ind w:firstLine="709"/>
        <w:jc w:val="both"/>
        <w:rPr>
          <w:rFonts w:ascii="Times New Roman" w:hAnsi="Times New Roman"/>
          <w:sz w:val="26"/>
          <w:szCs w:val="26"/>
        </w:rPr>
      </w:pPr>
      <w:r w:rsidRPr="001A7131">
        <w:rPr>
          <w:rFonts w:ascii="Times New Roman" w:hAnsi="Times New Roman"/>
          <w:sz w:val="26"/>
          <w:szCs w:val="26"/>
        </w:rPr>
        <w:t xml:space="preserve">2.40. </w:t>
      </w:r>
      <w:r w:rsidRPr="001A7131">
        <w:rPr>
          <w:rFonts w:ascii="Times New Roman" w:eastAsia="Times New Roman" w:hAnsi="Times New Roman"/>
          <w:sz w:val="26"/>
          <w:szCs w:val="26"/>
        </w:rPr>
        <w:t xml:space="preserve">Показателем результативности предоставления субсидии является стимулирование развития предприятий в сфере малого и среднего предпринимательства. </w:t>
      </w:r>
      <w:r w:rsidRPr="001A7131">
        <w:rPr>
          <w:rFonts w:ascii="Times New Roman" w:hAnsi="Times New Roman"/>
          <w:sz w:val="26"/>
          <w:szCs w:val="26"/>
        </w:rPr>
        <w:t xml:space="preserve"> Результатом предоставления субсидии является:</w:t>
      </w:r>
    </w:p>
    <w:p w:rsidR="00670709" w:rsidRPr="001A7131" w:rsidRDefault="00670709" w:rsidP="00193CAE">
      <w:pPr>
        <w:pStyle w:val="ad"/>
        <w:tabs>
          <w:tab w:val="left" w:pos="0"/>
        </w:tabs>
        <w:spacing w:after="0" w:line="240" w:lineRule="auto"/>
        <w:ind w:left="0" w:firstLine="709"/>
        <w:rPr>
          <w:rFonts w:ascii="Times New Roman" w:hAnsi="Times New Roman"/>
          <w:sz w:val="26"/>
          <w:szCs w:val="26"/>
        </w:rPr>
      </w:pPr>
      <w:r w:rsidRPr="001A7131">
        <w:rPr>
          <w:rFonts w:ascii="Times New Roman" w:hAnsi="Times New Roman"/>
          <w:sz w:val="26"/>
          <w:szCs w:val="26"/>
        </w:rPr>
        <w:t xml:space="preserve">- создание не менее 1 рабочего места по состоянию </w:t>
      </w:r>
      <w:r w:rsidRPr="001A7131">
        <w:rPr>
          <w:rFonts w:ascii="Times New Roman" w:eastAsia="Times New Roman" w:hAnsi="Times New Roman"/>
          <w:sz w:val="26"/>
          <w:szCs w:val="26"/>
          <w:lang w:eastAsia="ru-RU"/>
        </w:rPr>
        <w:t xml:space="preserve"> на 30 марта года, следующего за годом предоставления субсидии (</w:t>
      </w:r>
      <w:r w:rsidRPr="001A7131">
        <w:rPr>
          <w:rFonts w:ascii="Times New Roman" w:hAnsi="Times New Roman"/>
          <w:sz w:val="26"/>
          <w:szCs w:val="26"/>
        </w:rPr>
        <w:t>для субъектов МСП);</w:t>
      </w:r>
    </w:p>
    <w:p w:rsidR="00670709" w:rsidRPr="001A7131" w:rsidRDefault="00670709" w:rsidP="00193CAE">
      <w:pPr>
        <w:pStyle w:val="ad"/>
        <w:tabs>
          <w:tab w:val="left" w:pos="0"/>
        </w:tabs>
        <w:spacing w:after="0" w:line="240" w:lineRule="auto"/>
        <w:ind w:left="0" w:firstLine="709"/>
        <w:rPr>
          <w:rFonts w:ascii="Times New Roman" w:hAnsi="Times New Roman"/>
          <w:sz w:val="26"/>
          <w:szCs w:val="26"/>
        </w:rPr>
      </w:pPr>
      <w:r w:rsidRPr="001A7131">
        <w:rPr>
          <w:rFonts w:ascii="Times New Roman" w:hAnsi="Times New Roman"/>
          <w:sz w:val="26"/>
          <w:szCs w:val="26"/>
        </w:rPr>
        <w:t xml:space="preserve">- </w:t>
      </w:r>
      <w:r w:rsidRPr="001A7131">
        <w:rPr>
          <w:rFonts w:ascii="Times New Roman" w:eastAsia="Times New Roman" w:hAnsi="Times New Roman"/>
          <w:sz w:val="26"/>
          <w:szCs w:val="26"/>
          <w:lang w:eastAsia="ru-RU"/>
        </w:rPr>
        <w:t xml:space="preserve">рост </w:t>
      </w:r>
      <w:r w:rsidRPr="001A7131">
        <w:rPr>
          <w:rFonts w:ascii="Times New Roman" w:hAnsi="Times New Roman"/>
          <w:sz w:val="26"/>
          <w:szCs w:val="26"/>
        </w:rPr>
        <w:t>объема отгруженных товаров собственного производства, выполненных работ и оказанных услуг собственными силами по основному виду осуществления экономической деятельности</w:t>
      </w:r>
      <w:r w:rsidRPr="001A7131">
        <w:rPr>
          <w:rFonts w:ascii="Times New Roman" w:eastAsia="Times New Roman" w:hAnsi="Times New Roman"/>
          <w:sz w:val="26"/>
          <w:szCs w:val="26"/>
          <w:lang w:eastAsia="ru-RU"/>
        </w:rPr>
        <w:t>.</w:t>
      </w:r>
      <w:r w:rsidRPr="001A7131">
        <w:rPr>
          <w:rFonts w:ascii="Times New Roman" w:hAnsi="Times New Roman"/>
          <w:sz w:val="26"/>
          <w:szCs w:val="26"/>
        </w:rPr>
        <w:t xml:space="preserve"> </w:t>
      </w:r>
    </w:p>
    <w:p w:rsidR="006D19FF" w:rsidRPr="001A7131" w:rsidRDefault="00670709" w:rsidP="00193CAE">
      <w:pPr>
        <w:pStyle w:val="ad"/>
        <w:tabs>
          <w:tab w:val="left" w:pos="0"/>
        </w:tabs>
        <w:spacing w:after="0" w:line="240" w:lineRule="auto"/>
        <w:ind w:left="0" w:firstLine="709"/>
        <w:rPr>
          <w:rFonts w:ascii="Times New Roman" w:hAnsi="Times New Roman"/>
          <w:sz w:val="26"/>
          <w:szCs w:val="26"/>
        </w:rPr>
      </w:pPr>
      <w:r w:rsidRPr="001A7131">
        <w:rPr>
          <w:rFonts w:ascii="Times New Roman" w:hAnsi="Times New Roman"/>
          <w:sz w:val="26"/>
          <w:szCs w:val="26"/>
        </w:rPr>
        <w:t>Тип результата предоставления субсидии - оказание услуг (выполнение работ).</w:t>
      </w:r>
    </w:p>
    <w:p w:rsidR="00670709" w:rsidRPr="001A7131" w:rsidRDefault="00670709" w:rsidP="00193CAE">
      <w:pPr>
        <w:pStyle w:val="ad"/>
        <w:tabs>
          <w:tab w:val="left" w:pos="0"/>
        </w:tabs>
        <w:spacing w:after="0" w:line="240" w:lineRule="auto"/>
        <w:ind w:left="0" w:firstLine="709"/>
        <w:rPr>
          <w:rFonts w:ascii="Times New Roman" w:eastAsia="Times New Roman" w:hAnsi="Times New Roman"/>
          <w:sz w:val="26"/>
          <w:szCs w:val="26"/>
          <w:lang w:eastAsia="ru-RU"/>
        </w:rPr>
      </w:pPr>
      <w:r w:rsidRPr="001A7131">
        <w:rPr>
          <w:rFonts w:ascii="Times New Roman" w:eastAsia="Times New Roman" w:hAnsi="Times New Roman"/>
          <w:sz w:val="26"/>
          <w:szCs w:val="26"/>
          <w:lang w:eastAsia="ru-RU"/>
        </w:rPr>
        <w:t>2</w:t>
      </w:r>
      <w:r w:rsidR="006D19FF" w:rsidRPr="001A7131">
        <w:rPr>
          <w:rFonts w:ascii="Times New Roman" w:eastAsia="Times New Roman" w:hAnsi="Times New Roman"/>
          <w:sz w:val="26"/>
          <w:szCs w:val="26"/>
          <w:lang w:eastAsia="ru-RU"/>
        </w:rPr>
        <w:t>.41.</w:t>
      </w:r>
      <w:r w:rsidRPr="001A7131">
        <w:rPr>
          <w:rFonts w:ascii="Times New Roman" w:eastAsia="Times New Roman" w:hAnsi="Times New Roman"/>
          <w:sz w:val="26"/>
          <w:szCs w:val="26"/>
          <w:lang w:eastAsia="ru-RU"/>
        </w:rPr>
        <w:t xml:space="preserve"> Получатель субсидии обеспечивает достижение результатов предоставления субсидии, установленных администрацией в Соглашении.</w:t>
      </w:r>
    </w:p>
    <w:p w:rsidR="00670709" w:rsidRPr="001A7131" w:rsidRDefault="00670709" w:rsidP="00193CAE">
      <w:pPr>
        <w:pStyle w:val="ad"/>
        <w:tabs>
          <w:tab w:val="left" w:pos="709"/>
        </w:tabs>
        <w:spacing w:after="0" w:line="240" w:lineRule="auto"/>
        <w:ind w:left="0" w:firstLine="709"/>
        <w:rPr>
          <w:rFonts w:ascii="Times New Roman" w:hAnsi="Times New Roman"/>
          <w:sz w:val="26"/>
          <w:szCs w:val="26"/>
        </w:rPr>
      </w:pPr>
      <w:r w:rsidRPr="001A7131">
        <w:rPr>
          <w:rFonts w:ascii="Times New Roman" w:hAnsi="Times New Roman"/>
          <w:sz w:val="26"/>
          <w:szCs w:val="26"/>
        </w:rPr>
        <w:t>2.</w:t>
      </w:r>
      <w:r w:rsidR="006D19FF" w:rsidRPr="001A7131">
        <w:rPr>
          <w:rFonts w:ascii="Times New Roman" w:hAnsi="Times New Roman"/>
          <w:sz w:val="26"/>
          <w:szCs w:val="26"/>
        </w:rPr>
        <w:t>42.</w:t>
      </w:r>
      <w:r w:rsidRPr="001A7131">
        <w:rPr>
          <w:rFonts w:ascii="Times New Roman" w:hAnsi="Times New Roman"/>
          <w:sz w:val="26"/>
          <w:szCs w:val="26"/>
        </w:rPr>
        <w:t xml:space="preserve"> Предоставление субсидии получателем средств субсидии иным лицам не предусматривается.</w:t>
      </w:r>
    </w:p>
    <w:p w:rsidR="006D19FF" w:rsidRPr="001A7131" w:rsidRDefault="006D19FF" w:rsidP="00193CAE">
      <w:pPr>
        <w:pStyle w:val="ad"/>
        <w:tabs>
          <w:tab w:val="left" w:pos="709"/>
        </w:tabs>
        <w:spacing w:after="0" w:line="240" w:lineRule="auto"/>
        <w:ind w:left="0" w:firstLine="709"/>
        <w:rPr>
          <w:rFonts w:ascii="Times New Roman" w:hAnsi="Times New Roman"/>
          <w:sz w:val="26"/>
          <w:szCs w:val="26"/>
        </w:rPr>
      </w:pPr>
      <w:r w:rsidRPr="001A7131">
        <w:rPr>
          <w:rFonts w:ascii="Times New Roman" w:hAnsi="Times New Roman"/>
          <w:sz w:val="26"/>
          <w:szCs w:val="26"/>
        </w:rPr>
        <w:t>2.43. Администрация</w:t>
      </w:r>
      <w:r w:rsidR="00670709" w:rsidRPr="001A7131">
        <w:rPr>
          <w:rFonts w:ascii="Times New Roman" w:hAnsi="Times New Roman"/>
          <w:sz w:val="26"/>
          <w:szCs w:val="26"/>
        </w:rPr>
        <w:t xml:space="preserve"> осуществляет перечисление субсидии получателю субсидии единоразово на расчетные или корреспондентские счета, открытые получателю субсидии в учреждениях Центрального банка Российской Федерации или кредитных организациях, с учетом положений, установленных бюджетным законодательством Российской Федерации, </w:t>
      </w:r>
      <w:r w:rsidR="00154420">
        <w:rPr>
          <w:rFonts w:ascii="Times New Roman" w:hAnsi="Times New Roman"/>
          <w:sz w:val="26"/>
          <w:szCs w:val="26"/>
        </w:rPr>
        <w:t xml:space="preserve">в срок, </w:t>
      </w:r>
      <w:r w:rsidR="00670709" w:rsidRPr="001A7131">
        <w:rPr>
          <w:rFonts w:ascii="Times New Roman" w:hAnsi="Times New Roman"/>
          <w:sz w:val="26"/>
          <w:szCs w:val="26"/>
        </w:rPr>
        <w:t xml:space="preserve">не </w:t>
      </w:r>
      <w:r w:rsidR="00670709" w:rsidRPr="00EE3CC2">
        <w:rPr>
          <w:rFonts w:ascii="Times New Roman" w:hAnsi="Times New Roman"/>
          <w:sz w:val="26"/>
          <w:szCs w:val="26"/>
        </w:rPr>
        <w:t xml:space="preserve">позднее </w:t>
      </w:r>
      <w:r w:rsidR="00154420" w:rsidRPr="00EE3CC2">
        <w:rPr>
          <w:rFonts w:ascii="Times New Roman" w:hAnsi="Times New Roman"/>
          <w:sz w:val="26"/>
          <w:szCs w:val="26"/>
        </w:rPr>
        <w:t>5</w:t>
      </w:r>
      <w:r w:rsidR="00670709" w:rsidRPr="00EE3CC2">
        <w:rPr>
          <w:rFonts w:ascii="Times New Roman" w:hAnsi="Times New Roman"/>
          <w:sz w:val="26"/>
          <w:szCs w:val="26"/>
        </w:rPr>
        <w:t xml:space="preserve"> рабоч</w:t>
      </w:r>
      <w:r w:rsidR="00154420" w:rsidRPr="00EE3CC2">
        <w:rPr>
          <w:rFonts w:ascii="Times New Roman" w:hAnsi="Times New Roman"/>
          <w:sz w:val="26"/>
          <w:szCs w:val="26"/>
        </w:rPr>
        <w:t>его</w:t>
      </w:r>
      <w:r w:rsidR="00670709" w:rsidRPr="001A7131">
        <w:rPr>
          <w:rFonts w:ascii="Times New Roman" w:hAnsi="Times New Roman"/>
          <w:sz w:val="26"/>
          <w:szCs w:val="26"/>
        </w:rPr>
        <w:t xml:space="preserve"> д</w:t>
      </w:r>
      <w:r w:rsidR="00154420">
        <w:rPr>
          <w:rFonts w:ascii="Times New Roman" w:hAnsi="Times New Roman"/>
          <w:sz w:val="26"/>
          <w:szCs w:val="26"/>
        </w:rPr>
        <w:t>ня</w:t>
      </w:r>
      <w:r w:rsidR="00670709" w:rsidRPr="001A7131">
        <w:rPr>
          <w:rFonts w:ascii="Times New Roman" w:hAnsi="Times New Roman"/>
          <w:sz w:val="26"/>
          <w:szCs w:val="26"/>
        </w:rPr>
        <w:t xml:space="preserve">, следующего за </w:t>
      </w:r>
      <w:r w:rsidR="00154420">
        <w:rPr>
          <w:rFonts w:ascii="Times New Roman" w:hAnsi="Times New Roman"/>
          <w:sz w:val="26"/>
          <w:szCs w:val="26"/>
        </w:rPr>
        <w:t>датой заключения Соглашения</w:t>
      </w:r>
      <w:r w:rsidR="00670709" w:rsidRPr="001A7131">
        <w:rPr>
          <w:rFonts w:ascii="Times New Roman" w:hAnsi="Times New Roman"/>
          <w:sz w:val="26"/>
          <w:szCs w:val="26"/>
        </w:rPr>
        <w:t>.</w:t>
      </w:r>
    </w:p>
    <w:p w:rsidR="008E45D5" w:rsidRDefault="00A9265D" w:rsidP="00193CAE">
      <w:pPr>
        <w:pStyle w:val="Style26"/>
        <w:widowControl/>
        <w:tabs>
          <w:tab w:val="left" w:pos="1243"/>
        </w:tabs>
        <w:spacing w:line="240" w:lineRule="auto"/>
        <w:ind w:firstLine="709"/>
        <w:rPr>
          <w:rFonts w:ascii="Times New Roman" w:hAnsi="Times New Roman"/>
          <w:sz w:val="26"/>
          <w:szCs w:val="26"/>
        </w:rPr>
      </w:pPr>
      <w:r w:rsidRPr="001A7131">
        <w:rPr>
          <w:rFonts w:ascii="Times New Roman" w:hAnsi="Times New Roman"/>
          <w:sz w:val="26"/>
          <w:szCs w:val="26"/>
        </w:rPr>
        <w:t>2.</w:t>
      </w:r>
      <w:r w:rsidR="006D19FF" w:rsidRPr="001A7131">
        <w:rPr>
          <w:rFonts w:ascii="Times New Roman" w:hAnsi="Times New Roman"/>
          <w:sz w:val="26"/>
          <w:szCs w:val="26"/>
        </w:rPr>
        <w:t>44</w:t>
      </w:r>
      <w:r w:rsidR="008E45D5" w:rsidRPr="001A7131">
        <w:rPr>
          <w:rFonts w:ascii="Times New Roman" w:hAnsi="Times New Roman"/>
          <w:sz w:val="26"/>
          <w:szCs w:val="26"/>
        </w:rPr>
        <w:t xml:space="preserve">. </w:t>
      </w:r>
      <w:proofErr w:type="gramStart"/>
      <w:r w:rsidR="008E45D5" w:rsidRPr="001A7131">
        <w:rPr>
          <w:rFonts w:ascii="Times New Roman" w:hAnsi="Times New Roman"/>
          <w:sz w:val="26"/>
          <w:szCs w:val="26"/>
        </w:rPr>
        <w:t>П</w:t>
      </w:r>
      <w:r w:rsidR="008E45D5" w:rsidRPr="001A7131">
        <w:rPr>
          <w:rStyle w:val="FontStyle43"/>
        </w:rPr>
        <w:t>олучатель субсидии</w:t>
      </w:r>
      <w:r w:rsidR="008E45D5" w:rsidRPr="001A7131">
        <w:rPr>
          <w:rFonts w:ascii="Times New Roman" w:hAnsi="Times New Roman"/>
          <w:sz w:val="26"/>
          <w:szCs w:val="26"/>
        </w:rPr>
        <w:t xml:space="preserve"> и лица, являющиеся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субсидии, </w:t>
      </w:r>
      <w:r w:rsidR="008E45D5" w:rsidRPr="001A7131">
        <w:rPr>
          <w:rStyle w:val="FontStyle43"/>
        </w:rPr>
        <w:t xml:space="preserve">дают свое согласие </w:t>
      </w:r>
      <w:r w:rsidR="008E45D5" w:rsidRPr="001A7131">
        <w:rPr>
          <w:rFonts w:ascii="Times New Roman" w:hAnsi="Times New Roman"/>
          <w:sz w:val="26"/>
          <w:szCs w:val="26"/>
        </w:rPr>
        <w:t>на осуществление главным распорядителем бюджетных средств, предоставившим субсидию, и органами муниципального финансового контроля проверок (мониторинга) соблюдения ими порядка и условий предоставления субсидии, в том числе в части достижения результатов предоставления субсидии, а также проверки органами</w:t>
      </w:r>
      <w:proofErr w:type="gramEnd"/>
      <w:r w:rsidR="008E45D5" w:rsidRPr="001A7131">
        <w:rPr>
          <w:rFonts w:ascii="Times New Roman" w:hAnsi="Times New Roman"/>
          <w:sz w:val="26"/>
          <w:szCs w:val="26"/>
        </w:rPr>
        <w:t xml:space="preserve"> муниципального </w:t>
      </w:r>
      <w:r w:rsidR="008E45D5" w:rsidRPr="001A7131">
        <w:rPr>
          <w:rFonts w:ascii="Times New Roman" w:hAnsi="Times New Roman"/>
          <w:sz w:val="26"/>
          <w:szCs w:val="26"/>
        </w:rPr>
        <w:lastRenderedPageBreak/>
        <w:t xml:space="preserve">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w:t>
      </w:r>
    </w:p>
    <w:p w:rsidR="00154420" w:rsidRPr="001A7131" w:rsidRDefault="00B3676B" w:rsidP="00154420">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2.45</w:t>
      </w:r>
      <w:r w:rsidR="00154420" w:rsidRPr="001A7131">
        <w:rPr>
          <w:rFonts w:ascii="Times New Roman" w:hAnsi="Times New Roman" w:cs="Times New Roman"/>
          <w:sz w:val="26"/>
          <w:szCs w:val="26"/>
        </w:rPr>
        <w:t xml:space="preserve">. Администрация в течение 5 рабочих дней со дня принятия решения, указанного в </w:t>
      </w:r>
      <w:hyperlink w:anchor="P148">
        <w:r w:rsidR="00154420" w:rsidRPr="001A7131">
          <w:rPr>
            <w:rFonts w:ascii="Times New Roman" w:hAnsi="Times New Roman" w:cs="Times New Roman"/>
            <w:sz w:val="26"/>
            <w:szCs w:val="26"/>
          </w:rPr>
          <w:t>пункте 2.2</w:t>
        </w:r>
        <w:r w:rsidR="00154420">
          <w:rPr>
            <w:rFonts w:ascii="Times New Roman" w:hAnsi="Times New Roman" w:cs="Times New Roman"/>
            <w:sz w:val="26"/>
            <w:szCs w:val="26"/>
          </w:rPr>
          <w:t>9</w:t>
        </w:r>
        <w:r w:rsidR="00154420" w:rsidRPr="001A7131">
          <w:rPr>
            <w:rFonts w:ascii="Times New Roman" w:hAnsi="Times New Roman" w:cs="Times New Roman"/>
            <w:sz w:val="26"/>
            <w:szCs w:val="26"/>
          </w:rPr>
          <w:t>.</w:t>
        </w:r>
      </w:hyperlink>
      <w:r w:rsidR="00154420" w:rsidRPr="001A7131">
        <w:rPr>
          <w:rFonts w:ascii="Times New Roman" w:hAnsi="Times New Roman" w:cs="Times New Roman"/>
          <w:sz w:val="26"/>
          <w:szCs w:val="26"/>
        </w:rPr>
        <w:t xml:space="preserve"> настоящего Порядка, размещает на </w:t>
      </w:r>
      <w:r w:rsidR="00154420" w:rsidRPr="001A7131">
        <w:rPr>
          <w:rFonts w:ascii="Times New Roman" w:hAnsi="Times New Roman"/>
          <w:sz w:val="26"/>
          <w:szCs w:val="26"/>
        </w:rPr>
        <w:t>официальном сайте муниципального образования городского округа город Нововоронеж</w:t>
      </w:r>
      <w:r w:rsidR="00154420" w:rsidRPr="001A7131">
        <w:rPr>
          <w:rFonts w:ascii="Times New Roman" w:hAnsi="Times New Roman" w:cs="Times New Roman"/>
          <w:sz w:val="26"/>
          <w:szCs w:val="26"/>
        </w:rPr>
        <w:t xml:space="preserve"> в сети «Интернет» информацию о результатах отбора, включающую:</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-дату, время и место проведения рассмотрения заявок на предоставление субсидий;</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информацию об участниках отбора, заявки которых были рассмотрены;</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154420" w:rsidRPr="001A7131" w:rsidRDefault="00154420" w:rsidP="00154420">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наименование получателя (получателей) субсидии, с которым (которыми) заключается Соглашение, направления субсидирования и размер предоставляемых субсидий по каждому направлению.</w:t>
      </w:r>
    </w:p>
    <w:p w:rsidR="00154420" w:rsidRPr="001A7131" w:rsidRDefault="00154420" w:rsidP="00193CAE">
      <w:pPr>
        <w:pStyle w:val="Style26"/>
        <w:widowControl/>
        <w:tabs>
          <w:tab w:val="left" w:pos="1243"/>
        </w:tabs>
        <w:spacing w:line="240" w:lineRule="auto"/>
        <w:ind w:firstLine="709"/>
        <w:rPr>
          <w:rFonts w:ascii="Times New Roman" w:hAnsi="Times New Roman"/>
          <w:sz w:val="26"/>
          <w:szCs w:val="26"/>
        </w:rPr>
      </w:pPr>
    </w:p>
    <w:p w:rsidR="00DC164A" w:rsidRPr="001A7131" w:rsidRDefault="00DC164A" w:rsidP="00193CAE">
      <w:pPr>
        <w:pStyle w:val="ad"/>
        <w:tabs>
          <w:tab w:val="left" w:pos="709"/>
        </w:tabs>
        <w:spacing w:after="0" w:line="240" w:lineRule="auto"/>
        <w:ind w:left="0" w:firstLine="709"/>
        <w:rPr>
          <w:rFonts w:ascii="Times New Roman" w:hAnsi="Times New Roman"/>
          <w:sz w:val="26"/>
          <w:szCs w:val="26"/>
        </w:rPr>
      </w:pPr>
    </w:p>
    <w:p w:rsidR="00ED0EF6" w:rsidRPr="001A7131" w:rsidRDefault="00710D46" w:rsidP="00193CAE">
      <w:pPr>
        <w:pStyle w:val="ConsPlusNormal"/>
        <w:widowControl/>
        <w:ind w:firstLine="709"/>
        <w:jc w:val="center"/>
        <w:rPr>
          <w:rFonts w:ascii="Times New Roman" w:hAnsi="Times New Roman"/>
          <w:sz w:val="26"/>
          <w:szCs w:val="26"/>
        </w:rPr>
      </w:pPr>
      <w:r w:rsidRPr="001A7131">
        <w:rPr>
          <w:rFonts w:ascii="Times New Roman" w:hAnsi="Times New Roman" w:cs="Times New Roman"/>
          <w:sz w:val="26"/>
          <w:szCs w:val="26"/>
          <w:lang w:val="en-US"/>
        </w:rPr>
        <w:t>I</w:t>
      </w:r>
      <w:r w:rsidR="00DC164A" w:rsidRPr="001A7131">
        <w:rPr>
          <w:rFonts w:ascii="Times New Roman" w:hAnsi="Times New Roman" w:cs="Times New Roman"/>
          <w:sz w:val="26"/>
          <w:szCs w:val="26"/>
          <w:lang w:val="en-US"/>
        </w:rPr>
        <w:t>II</w:t>
      </w:r>
      <w:r w:rsidRPr="001A7131">
        <w:rPr>
          <w:rFonts w:ascii="Times New Roman" w:hAnsi="Times New Roman" w:cs="Times New Roman"/>
          <w:sz w:val="26"/>
          <w:szCs w:val="26"/>
        </w:rPr>
        <w:t>.</w:t>
      </w:r>
      <w:r w:rsidRPr="001A7131">
        <w:rPr>
          <w:rFonts w:ascii="Times New Roman" w:hAnsi="Times New Roman"/>
          <w:sz w:val="26"/>
          <w:szCs w:val="26"/>
        </w:rPr>
        <w:t>Требования к отчетности, осуществления контроля (мониторинга) за соблюдением условий и порядка предоставления субсидий и ответственности за их нарушение</w:t>
      </w:r>
    </w:p>
    <w:p w:rsidR="00DC164A" w:rsidRPr="001A7131" w:rsidRDefault="00DC164A" w:rsidP="00193CAE">
      <w:pPr>
        <w:pStyle w:val="ConsPlusNormal"/>
        <w:widowControl/>
        <w:ind w:firstLine="709"/>
        <w:jc w:val="center"/>
        <w:rPr>
          <w:rFonts w:ascii="Times New Roman" w:hAnsi="Times New Roman"/>
          <w:sz w:val="26"/>
          <w:szCs w:val="26"/>
        </w:rPr>
      </w:pPr>
      <w:bookmarkStart w:id="6" w:name="P216"/>
      <w:bookmarkEnd w:id="6"/>
    </w:p>
    <w:p w:rsidR="001A3A0E" w:rsidRPr="001A7131" w:rsidRDefault="00DC164A"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3</w:t>
      </w:r>
      <w:r w:rsidR="001A3A0E" w:rsidRPr="001A7131">
        <w:rPr>
          <w:rFonts w:ascii="Times New Roman" w:hAnsi="Times New Roman"/>
          <w:sz w:val="26"/>
          <w:szCs w:val="26"/>
        </w:rPr>
        <w:t>.1. Получатель субсидии обеспечивает целевое использование полученных средств субсидии.</w:t>
      </w:r>
    </w:p>
    <w:p w:rsidR="00A93DF2" w:rsidRPr="001A7131" w:rsidRDefault="00DC164A"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3</w:t>
      </w:r>
      <w:r w:rsidR="00A93DF2" w:rsidRPr="001A7131">
        <w:rPr>
          <w:rFonts w:ascii="Times New Roman" w:hAnsi="Times New Roman"/>
          <w:sz w:val="26"/>
          <w:szCs w:val="26"/>
        </w:rPr>
        <w:t>.2. Ответственность за нецелевое использование предоставленной субсидии, недостоверность сведений, содержащихся в документах, представляемых получателем субсидии, за  недостижение результатов несет получатель субсидии в соответствии с действующим законодательством Российской Федерации.</w:t>
      </w:r>
    </w:p>
    <w:p w:rsidR="006D19FF" w:rsidRPr="001A7131" w:rsidRDefault="006D19FF"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 xml:space="preserve">3.3. Получатель субсидии представляет в администрацию отчет о достижении значений результатов предоставления субсидии ежеквартально (нарастающим итогом) по форме, определенной типовой формой Соглашения, установленной министерством финансов Воронежской области, в системе </w:t>
      </w:r>
      <w:r w:rsidR="001C6D1B" w:rsidRPr="001A7131">
        <w:rPr>
          <w:rFonts w:ascii="Times New Roman" w:hAnsi="Times New Roman"/>
          <w:sz w:val="26"/>
          <w:szCs w:val="26"/>
        </w:rPr>
        <w:t>«Электронный бюджет»</w:t>
      </w:r>
      <w:r w:rsidRPr="001A7131">
        <w:rPr>
          <w:rFonts w:ascii="Times New Roman" w:hAnsi="Times New Roman"/>
          <w:sz w:val="26"/>
          <w:szCs w:val="26"/>
        </w:rPr>
        <w:t xml:space="preserve"> по состоянию на 1-е число месяца, следующего за отчетным периодом, не позднее 10-го числа месяца, следующего за отчетным кварталом, по итогам года - до 10 февраля года, следующего за отчетным.</w:t>
      </w:r>
    </w:p>
    <w:p w:rsidR="00606446" w:rsidRPr="001A7131" w:rsidRDefault="00606446"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3.4. Администрация в течение 10 рабочих дней после представления получателем субсидии отчета осуществляет его проверку и утверждение в системе «Электронный бюджет».</w:t>
      </w:r>
    </w:p>
    <w:p w:rsidR="00606446" w:rsidRPr="001A7131" w:rsidRDefault="00606446" w:rsidP="00193CAE">
      <w:pPr>
        <w:pStyle w:val="ad"/>
        <w:spacing w:after="0" w:line="240" w:lineRule="auto"/>
        <w:ind w:left="0" w:firstLine="709"/>
        <w:rPr>
          <w:rFonts w:ascii="Times New Roman" w:hAnsi="Times New Roman"/>
          <w:sz w:val="26"/>
          <w:szCs w:val="26"/>
        </w:rPr>
      </w:pPr>
      <w:r w:rsidRPr="001A7131">
        <w:rPr>
          <w:rFonts w:ascii="Times New Roman" w:hAnsi="Times New Roman"/>
          <w:sz w:val="26"/>
          <w:szCs w:val="26"/>
        </w:rPr>
        <w:t>Основанием для отклонения отчета является недостижение результатов предоставления субсидии.</w:t>
      </w:r>
    </w:p>
    <w:p w:rsidR="00FB2532" w:rsidRPr="001A7131" w:rsidRDefault="00FB2532" w:rsidP="00193CAE">
      <w:pPr>
        <w:pStyle w:val="ad"/>
        <w:spacing w:after="0" w:line="240" w:lineRule="auto"/>
        <w:ind w:left="0" w:firstLine="709"/>
        <w:rPr>
          <w:rFonts w:ascii="Times New Roman" w:hAnsi="Times New Roman"/>
          <w:sz w:val="26"/>
          <w:szCs w:val="26"/>
          <w:lang w:eastAsia="ru-RU"/>
        </w:rPr>
      </w:pPr>
      <w:r w:rsidRPr="001A7131">
        <w:rPr>
          <w:rFonts w:ascii="Times New Roman" w:hAnsi="Times New Roman"/>
          <w:sz w:val="26"/>
          <w:szCs w:val="26"/>
        </w:rPr>
        <w:t xml:space="preserve">3.5. Администрация, как главный распорядитель бюджетных средств, органы государственного (муниципального) финансового контроля в соответствии со статьями 268.1 и 269.2 Бюджетного кодекса Российской Федерации осуществляют проверку, каждый в пределах своей компетенции, контроль (мониторинг) </w:t>
      </w:r>
      <w:r w:rsidRPr="001A7131">
        <w:rPr>
          <w:rFonts w:ascii="Times New Roman" w:hAnsi="Times New Roman"/>
          <w:sz w:val="26"/>
          <w:szCs w:val="26"/>
          <w:lang w:eastAsia="ru-RU"/>
        </w:rPr>
        <w:t>соблюдения получателем субсидии Порядка и условий предоставления субсидии, в том числе в части достижения результатов предоставления субсидии.</w:t>
      </w:r>
    </w:p>
    <w:p w:rsidR="00FB2532" w:rsidRPr="001A7131" w:rsidRDefault="00FB253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3.6. В случае установления по итогам проверок, проведенных </w:t>
      </w:r>
      <w:r w:rsidRPr="001A7131">
        <w:rPr>
          <w:rFonts w:ascii="Times New Roman" w:hAnsi="Times New Roman" w:cs="Times New Roman"/>
          <w:sz w:val="26"/>
          <w:szCs w:val="26"/>
        </w:rPr>
        <w:lastRenderedPageBreak/>
        <w:t xml:space="preserve">администрацией и (или) органами государственного (муниципального) финансового контроля, фактов нарушения получателем субсидии условий и порядка предоставления субсидии, в том числе недостижения результата предоставления субсидии, соответствующие средства подлежат возврату в доход </w:t>
      </w:r>
      <w:r w:rsidRPr="001A7131">
        <w:rPr>
          <w:rFonts w:ascii="Times New Roman" w:hAnsi="Times New Roman"/>
          <w:sz w:val="26"/>
          <w:szCs w:val="26"/>
        </w:rPr>
        <w:t>бюджета городского округа</w:t>
      </w:r>
      <w:r w:rsidRPr="001A7131">
        <w:rPr>
          <w:rFonts w:ascii="Times New Roman" w:hAnsi="Times New Roman" w:cs="Times New Roman"/>
          <w:sz w:val="26"/>
          <w:szCs w:val="26"/>
        </w:rPr>
        <w:t>:</w:t>
      </w:r>
    </w:p>
    <w:p w:rsidR="00FB2532" w:rsidRPr="001A7131" w:rsidRDefault="00FB253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на основании письменного требования администрации - не позднее 30 календарных дней с даты получения получателем субсидий указанного требования;</w:t>
      </w:r>
    </w:p>
    <w:p w:rsidR="00FB2532" w:rsidRPr="001A7131" w:rsidRDefault="00FB253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на основании представлений и (или) предписаний органов государственного (муниципального) финансового контроля в сроки, установленные бюджетным законодательством Российской Федерации.</w:t>
      </w:r>
    </w:p>
    <w:p w:rsidR="00FB2532" w:rsidRPr="001A7131" w:rsidRDefault="00FB253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 xml:space="preserve">3.7. Если по истечении срока, указанного в </w:t>
      </w:r>
      <w:hyperlink w:anchor="P216">
        <w:r w:rsidRPr="001A7131">
          <w:rPr>
            <w:rFonts w:ascii="Times New Roman" w:hAnsi="Times New Roman" w:cs="Times New Roman"/>
            <w:sz w:val="26"/>
            <w:szCs w:val="26"/>
          </w:rPr>
          <w:t xml:space="preserve">пункте </w:t>
        </w:r>
      </w:hyperlink>
      <w:r w:rsidRPr="001A7131">
        <w:rPr>
          <w:rFonts w:ascii="Times New Roman" w:hAnsi="Times New Roman" w:cs="Times New Roman"/>
          <w:sz w:val="26"/>
          <w:szCs w:val="26"/>
        </w:rPr>
        <w:t>3.6. настоящего Порядка, получатель субсидии отказывается возвращать субсидии, взыскание денежных средств осуществляется в соответствии с действующим законодательством Российской Федерации.</w:t>
      </w:r>
    </w:p>
    <w:p w:rsidR="00FB2532" w:rsidRPr="001A7131" w:rsidRDefault="00FB2532" w:rsidP="00193CAE">
      <w:pPr>
        <w:pStyle w:val="ConsPlusNormal"/>
        <w:ind w:firstLine="709"/>
        <w:jc w:val="both"/>
        <w:rPr>
          <w:rFonts w:ascii="Times New Roman" w:hAnsi="Times New Roman" w:cs="Times New Roman"/>
          <w:sz w:val="26"/>
          <w:szCs w:val="26"/>
        </w:rPr>
      </w:pPr>
      <w:r w:rsidRPr="001A7131">
        <w:rPr>
          <w:rFonts w:ascii="Times New Roman" w:hAnsi="Times New Roman" w:cs="Times New Roman"/>
          <w:sz w:val="26"/>
          <w:szCs w:val="26"/>
        </w:rPr>
        <w:t>При наступлении срока возврата субсидии администрация принимает меры по взысканию средств в бюджет городского округа в установленном законом порядке.</w:t>
      </w:r>
    </w:p>
    <w:p w:rsidR="00F079A9" w:rsidRPr="001A7131" w:rsidRDefault="00DC164A" w:rsidP="00193CAE">
      <w:pPr>
        <w:pStyle w:val="Style26"/>
        <w:widowControl/>
        <w:tabs>
          <w:tab w:val="left" w:pos="1243"/>
        </w:tabs>
        <w:spacing w:line="240" w:lineRule="auto"/>
        <w:ind w:firstLine="709"/>
        <w:rPr>
          <w:rFonts w:ascii="Times New Roman" w:hAnsi="Times New Roman"/>
          <w:sz w:val="26"/>
          <w:szCs w:val="26"/>
        </w:rPr>
      </w:pPr>
      <w:r w:rsidRPr="001A7131">
        <w:rPr>
          <w:rFonts w:ascii="Times New Roman" w:hAnsi="Times New Roman"/>
          <w:sz w:val="26"/>
          <w:szCs w:val="26"/>
        </w:rPr>
        <w:t>3.</w:t>
      </w:r>
      <w:r w:rsidR="00DE674C" w:rsidRPr="001A7131">
        <w:rPr>
          <w:rFonts w:ascii="Times New Roman" w:hAnsi="Times New Roman"/>
          <w:sz w:val="26"/>
          <w:szCs w:val="26"/>
        </w:rPr>
        <w:t>8</w:t>
      </w:r>
      <w:r w:rsidRPr="001A7131">
        <w:rPr>
          <w:rFonts w:ascii="Times New Roman" w:hAnsi="Times New Roman"/>
          <w:sz w:val="26"/>
          <w:szCs w:val="26"/>
        </w:rPr>
        <w:t xml:space="preserve">. </w:t>
      </w:r>
      <w:r w:rsidR="0012609A" w:rsidRPr="001A7131">
        <w:rPr>
          <w:rFonts w:ascii="Times New Roman" w:hAnsi="Times New Roman"/>
          <w:sz w:val="26"/>
          <w:szCs w:val="26"/>
        </w:rPr>
        <w:t xml:space="preserve">В случае недостижения в установленные Соглашением сроки значения результата предоставления субсидии </w:t>
      </w:r>
      <w:r w:rsidR="00F079A9" w:rsidRPr="001A7131">
        <w:rPr>
          <w:rFonts w:ascii="Times New Roman" w:hAnsi="Times New Roman"/>
          <w:sz w:val="26"/>
          <w:szCs w:val="26"/>
        </w:rPr>
        <w:t xml:space="preserve"> получатель субсидии уплачивает пеню в размере </w:t>
      </w:r>
      <w:r w:rsidR="0012609A" w:rsidRPr="001A7131">
        <w:rPr>
          <w:rFonts w:ascii="Times New Roman" w:hAnsi="Times New Roman"/>
          <w:sz w:val="26"/>
          <w:szCs w:val="26"/>
        </w:rPr>
        <w:t>1/360</w:t>
      </w:r>
      <w:r w:rsidR="00F079A9" w:rsidRPr="001A7131">
        <w:rPr>
          <w:rFonts w:ascii="Times New Roman" w:hAnsi="Times New Roman"/>
          <w:sz w:val="26"/>
          <w:szCs w:val="26"/>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w:t>
      </w:r>
      <w:r w:rsidR="00A6246C" w:rsidRPr="001A7131">
        <w:rPr>
          <w:rFonts w:ascii="Times New Roman" w:hAnsi="Times New Roman"/>
          <w:sz w:val="26"/>
          <w:szCs w:val="26"/>
        </w:rPr>
        <w:t xml:space="preserve"> городского</w:t>
      </w:r>
      <w:r w:rsidRPr="001A7131">
        <w:rPr>
          <w:rFonts w:ascii="Times New Roman" w:hAnsi="Times New Roman"/>
          <w:sz w:val="26"/>
          <w:szCs w:val="26"/>
        </w:rPr>
        <w:t xml:space="preserve"> округа</w:t>
      </w:r>
      <w:r w:rsidR="0012609A" w:rsidRPr="001A7131">
        <w:rPr>
          <w:rFonts w:ascii="Times New Roman" w:hAnsi="Times New Roman"/>
          <w:sz w:val="26"/>
          <w:szCs w:val="26"/>
        </w:rPr>
        <w:t>.</w:t>
      </w:r>
    </w:p>
    <w:p w:rsidR="00F079A9" w:rsidRPr="001A7131" w:rsidRDefault="00A6246C" w:rsidP="00193CAE">
      <w:pPr>
        <w:pStyle w:val="Style26"/>
        <w:widowControl/>
        <w:tabs>
          <w:tab w:val="left" w:pos="1243"/>
        </w:tabs>
        <w:spacing w:line="240" w:lineRule="auto"/>
        <w:ind w:firstLine="709"/>
        <w:rPr>
          <w:rFonts w:ascii="Times New Roman" w:hAnsi="Times New Roman"/>
          <w:sz w:val="26"/>
          <w:szCs w:val="26"/>
        </w:rPr>
      </w:pPr>
      <w:r w:rsidRPr="001A7131">
        <w:rPr>
          <w:rFonts w:ascii="Times New Roman" w:hAnsi="Times New Roman"/>
          <w:sz w:val="26"/>
          <w:szCs w:val="26"/>
        </w:rPr>
        <w:t>3.</w:t>
      </w:r>
      <w:r w:rsidR="00DE674C" w:rsidRPr="001A7131">
        <w:rPr>
          <w:rFonts w:ascii="Times New Roman" w:hAnsi="Times New Roman"/>
          <w:sz w:val="26"/>
          <w:szCs w:val="26"/>
        </w:rPr>
        <w:t>9</w:t>
      </w:r>
      <w:r w:rsidRPr="001A7131">
        <w:rPr>
          <w:rFonts w:ascii="Times New Roman" w:hAnsi="Times New Roman"/>
          <w:sz w:val="26"/>
          <w:szCs w:val="26"/>
        </w:rPr>
        <w:t xml:space="preserve">. </w:t>
      </w:r>
      <w:r w:rsidR="00F079A9" w:rsidRPr="001A7131">
        <w:rPr>
          <w:rFonts w:ascii="Times New Roman" w:hAnsi="Times New Roman"/>
          <w:sz w:val="26"/>
          <w:szCs w:val="26"/>
        </w:rPr>
        <w:t xml:space="preserve">При нарушении условий настоящего Порядка и прекращения деятельности в течение 1 года со дня получения субсидии полученная субсидия подлежит возврату получателем субсидии в доход бюджета городского округа  в течение 5 дней с момента получения письменного требования о возврате субсидии. </w:t>
      </w:r>
    </w:p>
    <w:p w:rsidR="007220D2" w:rsidRPr="001A7131" w:rsidRDefault="007220D2" w:rsidP="00193CAE">
      <w:pPr>
        <w:pStyle w:val="ad"/>
        <w:tabs>
          <w:tab w:val="left" w:pos="0"/>
        </w:tabs>
        <w:spacing w:after="0" w:line="240" w:lineRule="auto"/>
        <w:ind w:left="0" w:firstLine="709"/>
        <w:rPr>
          <w:rFonts w:ascii="Times New Roman" w:eastAsia="Times New Roman" w:hAnsi="Times New Roman"/>
          <w:sz w:val="26"/>
          <w:szCs w:val="26"/>
          <w:lang w:eastAsia="ru-RU"/>
        </w:rPr>
      </w:pPr>
    </w:p>
    <w:p w:rsidR="00710D46" w:rsidRPr="001A7131" w:rsidRDefault="00710D46" w:rsidP="00710D46">
      <w:pPr>
        <w:pStyle w:val="ConsPlusNormal"/>
        <w:widowControl/>
        <w:ind w:firstLine="709"/>
        <w:jc w:val="center"/>
        <w:rPr>
          <w:rFonts w:ascii="Times New Roman" w:hAnsi="Times New Roman" w:cs="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DE674C" w:rsidRPr="001A7131" w:rsidRDefault="00DE674C" w:rsidP="00A464C0">
      <w:pPr>
        <w:pStyle w:val="ad"/>
        <w:spacing w:after="0" w:line="240" w:lineRule="auto"/>
        <w:ind w:left="4820" w:firstLine="0"/>
        <w:jc w:val="left"/>
        <w:rPr>
          <w:rFonts w:ascii="Times New Roman" w:hAnsi="Times New Roman"/>
          <w:sz w:val="26"/>
          <w:szCs w:val="26"/>
        </w:rPr>
      </w:pPr>
    </w:p>
    <w:p w:rsidR="0015000F" w:rsidRPr="001A7131" w:rsidRDefault="0015000F" w:rsidP="00A464C0">
      <w:pPr>
        <w:pStyle w:val="ad"/>
        <w:spacing w:after="0" w:line="240" w:lineRule="auto"/>
        <w:ind w:left="4820" w:firstLine="0"/>
        <w:jc w:val="left"/>
        <w:rPr>
          <w:rFonts w:ascii="Times New Roman" w:hAnsi="Times New Roman"/>
          <w:sz w:val="26"/>
          <w:szCs w:val="26"/>
        </w:rPr>
      </w:pPr>
    </w:p>
    <w:p w:rsidR="0015000F" w:rsidRDefault="0015000F" w:rsidP="00A464C0">
      <w:pPr>
        <w:pStyle w:val="ad"/>
        <w:spacing w:after="0" w:line="240" w:lineRule="auto"/>
        <w:ind w:left="4820" w:firstLine="0"/>
        <w:jc w:val="left"/>
        <w:rPr>
          <w:rFonts w:ascii="Times New Roman" w:hAnsi="Times New Roman"/>
          <w:sz w:val="26"/>
          <w:szCs w:val="26"/>
        </w:rPr>
      </w:pPr>
    </w:p>
    <w:p w:rsidR="00B3676B" w:rsidRDefault="00B3676B" w:rsidP="00A464C0">
      <w:pPr>
        <w:pStyle w:val="ad"/>
        <w:spacing w:after="0" w:line="240" w:lineRule="auto"/>
        <w:ind w:left="4820" w:firstLine="0"/>
        <w:jc w:val="left"/>
        <w:rPr>
          <w:rFonts w:ascii="Times New Roman" w:hAnsi="Times New Roman"/>
          <w:sz w:val="26"/>
          <w:szCs w:val="26"/>
        </w:rPr>
      </w:pPr>
    </w:p>
    <w:p w:rsidR="00B3676B" w:rsidRDefault="00B3676B" w:rsidP="00A464C0">
      <w:pPr>
        <w:pStyle w:val="ad"/>
        <w:spacing w:after="0" w:line="240" w:lineRule="auto"/>
        <w:ind w:left="4820" w:firstLine="0"/>
        <w:jc w:val="left"/>
        <w:rPr>
          <w:rFonts w:ascii="Times New Roman" w:hAnsi="Times New Roman"/>
          <w:sz w:val="26"/>
          <w:szCs w:val="26"/>
        </w:rPr>
      </w:pPr>
    </w:p>
    <w:p w:rsidR="00B3676B" w:rsidRDefault="00B3676B" w:rsidP="00A464C0">
      <w:pPr>
        <w:pStyle w:val="ad"/>
        <w:spacing w:after="0" w:line="240" w:lineRule="auto"/>
        <w:ind w:left="4820" w:firstLine="0"/>
        <w:jc w:val="left"/>
        <w:rPr>
          <w:rFonts w:ascii="Times New Roman" w:hAnsi="Times New Roman"/>
          <w:sz w:val="26"/>
          <w:szCs w:val="26"/>
        </w:rPr>
      </w:pPr>
    </w:p>
    <w:p w:rsidR="00DE674C" w:rsidRPr="001A7131" w:rsidRDefault="00DE674C" w:rsidP="00DE674C">
      <w:pPr>
        <w:pStyle w:val="ConsPlusNormal"/>
        <w:jc w:val="right"/>
        <w:outlineLvl w:val="1"/>
        <w:rPr>
          <w:rFonts w:ascii="Times New Roman" w:hAnsi="Times New Roman" w:cs="Times New Roman"/>
          <w:sz w:val="26"/>
          <w:szCs w:val="26"/>
        </w:rPr>
      </w:pPr>
      <w:r w:rsidRPr="001A7131">
        <w:rPr>
          <w:rFonts w:ascii="Times New Roman" w:hAnsi="Times New Roman" w:cs="Times New Roman"/>
          <w:sz w:val="26"/>
          <w:szCs w:val="26"/>
        </w:rPr>
        <w:lastRenderedPageBreak/>
        <w:t>Приложение</w:t>
      </w:r>
    </w:p>
    <w:p w:rsidR="0053068E" w:rsidRPr="001A7131" w:rsidRDefault="0053068E" w:rsidP="0053068E">
      <w:pPr>
        <w:autoSpaceDE w:val="0"/>
        <w:autoSpaceDN w:val="0"/>
        <w:adjustRightInd w:val="0"/>
        <w:ind w:left="4820" w:firstLine="0"/>
        <w:rPr>
          <w:rFonts w:ascii="Times New Roman" w:hAnsi="Times New Roman"/>
          <w:sz w:val="26"/>
          <w:szCs w:val="26"/>
        </w:rPr>
      </w:pPr>
      <w:r w:rsidRPr="001A7131">
        <w:rPr>
          <w:rFonts w:ascii="Times New Roman" w:hAnsi="Times New Roman"/>
          <w:sz w:val="26"/>
          <w:szCs w:val="26"/>
        </w:rPr>
        <w:t xml:space="preserve">к Порядку предоставления субсидии на </w:t>
      </w:r>
      <w:r w:rsidRPr="001A7131">
        <w:rPr>
          <w:rFonts w:ascii="Times New Roman" w:hAnsi="Times New Roman"/>
          <w:color w:val="000000"/>
          <w:sz w:val="26"/>
          <w:szCs w:val="26"/>
        </w:rPr>
        <w:t xml:space="preserve"> поддержку и развитие малого и среднего предпринимательства, ф</w:t>
      </w:r>
      <w:r w:rsidRPr="001A7131">
        <w:rPr>
          <w:rFonts w:ascii="Times New Roman" w:hAnsi="Times New Roman"/>
          <w:color w:val="000000"/>
          <w:sz w:val="26"/>
          <w:szCs w:val="26"/>
          <w:shd w:val="clear" w:color="auto" w:fill="FFFFFF"/>
        </w:rPr>
        <w:t>изических лиц, не являющихся индивидуальными предпринимателями и применяющих специальный налоговый </w:t>
      </w:r>
      <w:r w:rsidRPr="001A7131">
        <w:rPr>
          <w:rFonts w:ascii="Times New Roman" w:hAnsi="Times New Roman"/>
          <w:sz w:val="26"/>
          <w:szCs w:val="26"/>
          <w:shd w:val="clear" w:color="auto" w:fill="FFFFFF"/>
        </w:rPr>
        <w:t>режим «Налог на</w:t>
      </w:r>
      <w:r w:rsidRPr="001A7131">
        <w:rPr>
          <w:rFonts w:ascii="Times New Roman" w:hAnsi="Times New Roman"/>
          <w:color w:val="000000"/>
          <w:sz w:val="26"/>
          <w:szCs w:val="26"/>
          <w:shd w:val="clear" w:color="auto" w:fill="FFFFFF"/>
        </w:rPr>
        <w:t xml:space="preserve"> профессиональный доход»</w:t>
      </w:r>
      <w:r w:rsidRPr="001A7131">
        <w:rPr>
          <w:rFonts w:ascii="Times New Roman" w:hAnsi="Times New Roman"/>
          <w:color w:val="000000"/>
          <w:sz w:val="26"/>
          <w:szCs w:val="26"/>
        </w:rPr>
        <w:t xml:space="preserve"> в городском округе город Нововоронеж</w:t>
      </w:r>
    </w:p>
    <w:p w:rsidR="0053068E" w:rsidRPr="001A7131" w:rsidRDefault="0053068E" w:rsidP="0053068E">
      <w:pPr>
        <w:autoSpaceDE w:val="0"/>
        <w:autoSpaceDN w:val="0"/>
        <w:adjustRightInd w:val="0"/>
        <w:jc w:val="center"/>
        <w:rPr>
          <w:rFonts w:ascii="Times New Roman" w:hAnsi="Times New Roman"/>
        </w:rPr>
      </w:pPr>
    </w:p>
    <w:p w:rsidR="00DE674C" w:rsidRPr="001A7131" w:rsidRDefault="00DE674C" w:rsidP="00DE674C">
      <w:pPr>
        <w:pStyle w:val="ConsPlusNormal"/>
        <w:ind w:firstLine="540"/>
        <w:jc w:val="both"/>
        <w:rPr>
          <w:rFonts w:ascii="Times New Roman" w:hAnsi="Times New Roman" w:cs="Times New Roman"/>
          <w:sz w:val="26"/>
          <w:szCs w:val="26"/>
        </w:rPr>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907"/>
        <w:gridCol w:w="1191"/>
        <w:gridCol w:w="2211"/>
        <w:gridCol w:w="340"/>
        <w:gridCol w:w="601"/>
        <w:gridCol w:w="2797"/>
        <w:gridCol w:w="964"/>
      </w:tblGrid>
      <w:tr w:rsidR="00DE674C" w:rsidRPr="001A7131" w:rsidTr="00DE674C">
        <w:tc>
          <w:tcPr>
            <w:tcW w:w="4649" w:type="dxa"/>
            <w:gridSpan w:val="4"/>
            <w:tcBorders>
              <w:top w:val="nil"/>
              <w:bottom w:val="nil"/>
            </w:tcBorders>
          </w:tcPr>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На бланке участника отбора</w:t>
            </w:r>
          </w:p>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(при наличии)</w:t>
            </w:r>
          </w:p>
        </w:tc>
        <w:tc>
          <w:tcPr>
            <w:tcW w:w="4362" w:type="dxa"/>
            <w:gridSpan w:val="3"/>
            <w:vMerge w:val="restart"/>
            <w:tcBorders>
              <w:top w:val="nil"/>
              <w:bottom w:val="nil"/>
            </w:tcBorders>
          </w:tcPr>
          <w:p w:rsidR="00DE674C" w:rsidRPr="001A7131" w:rsidRDefault="0053068E"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Администрация городского округа город Нововоронеж</w:t>
            </w:r>
          </w:p>
        </w:tc>
      </w:tr>
      <w:tr w:rsidR="00DE674C" w:rsidRPr="001A7131" w:rsidTr="00DE674C">
        <w:tc>
          <w:tcPr>
            <w:tcW w:w="4649" w:type="dxa"/>
            <w:gridSpan w:val="4"/>
            <w:tcBorders>
              <w:top w:val="nil"/>
              <w:bottom w:val="nil"/>
            </w:tcBorders>
          </w:tcPr>
          <w:p w:rsidR="00DE674C" w:rsidRPr="001A7131" w:rsidRDefault="0053068E" w:rsidP="0053068E">
            <w:pPr>
              <w:pStyle w:val="ConsPlusNormal"/>
              <w:rPr>
                <w:rFonts w:ascii="Times New Roman" w:hAnsi="Times New Roman" w:cs="Times New Roman"/>
                <w:sz w:val="26"/>
                <w:szCs w:val="26"/>
              </w:rPr>
            </w:pPr>
            <w:r w:rsidRPr="001A7131">
              <w:rPr>
                <w:rFonts w:ascii="Times New Roman" w:hAnsi="Times New Roman" w:cs="Times New Roman"/>
                <w:sz w:val="26"/>
                <w:szCs w:val="26"/>
              </w:rPr>
              <w:t>№</w:t>
            </w:r>
            <w:r w:rsidR="00DE674C" w:rsidRPr="001A7131">
              <w:rPr>
                <w:rFonts w:ascii="Times New Roman" w:hAnsi="Times New Roman" w:cs="Times New Roman"/>
                <w:sz w:val="26"/>
                <w:szCs w:val="26"/>
              </w:rPr>
              <w:t xml:space="preserve"> ________ от ______________</w:t>
            </w:r>
          </w:p>
        </w:tc>
        <w:tc>
          <w:tcPr>
            <w:tcW w:w="4362" w:type="dxa"/>
            <w:gridSpan w:val="3"/>
            <w:vMerge/>
            <w:tcBorders>
              <w:top w:val="nil"/>
              <w:bottom w:val="nil"/>
            </w:tcBorders>
          </w:tcPr>
          <w:p w:rsidR="00DE674C" w:rsidRPr="001A7131" w:rsidRDefault="00DE674C" w:rsidP="00DE674C">
            <w:pPr>
              <w:pStyle w:val="ConsPlusNormal"/>
              <w:rPr>
                <w:rFonts w:ascii="Times New Roman" w:hAnsi="Times New Roman" w:cs="Times New Roman"/>
                <w:sz w:val="26"/>
                <w:szCs w:val="26"/>
              </w:rPr>
            </w:pPr>
          </w:p>
        </w:tc>
      </w:tr>
      <w:tr w:rsidR="00DE674C" w:rsidRPr="001A7131" w:rsidTr="00DE674C">
        <w:tblPrEx>
          <w:tblBorders>
            <w:insideV w:val="single" w:sz="4" w:space="0" w:color="auto"/>
          </w:tblBorders>
        </w:tblPrEx>
        <w:tc>
          <w:tcPr>
            <w:tcW w:w="9011" w:type="dxa"/>
            <w:gridSpan w:val="7"/>
            <w:tcBorders>
              <w:top w:val="nil"/>
              <w:left w:val="nil"/>
              <w:bottom w:val="nil"/>
              <w:right w:val="nil"/>
            </w:tcBorders>
          </w:tcPr>
          <w:p w:rsidR="00DE674C" w:rsidRPr="001A7131" w:rsidRDefault="00DE674C" w:rsidP="00DE674C">
            <w:pPr>
              <w:pStyle w:val="ConsPlusNormal"/>
              <w:jc w:val="center"/>
              <w:rPr>
                <w:rFonts w:ascii="Times New Roman" w:hAnsi="Times New Roman" w:cs="Times New Roman"/>
                <w:sz w:val="26"/>
                <w:szCs w:val="26"/>
              </w:rPr>
            </w:pPr>
            <w:bookmarkStart w:id="7" w:name="P237"/>
            <w:bookmarkEnd w:id="7"/>
            <w:r w:rsidRPr="001A7131">
              <w:rPr>
                <w:rFonts w:ascii="Times New Roman" w:hAnsi="Times New Roman" w:cs="Times New Roman"/>
                <w:sz w:val="26"/>
                <w:szCs w:val="26"/>
              </w:rPr>
              <w:t>Информация</w:t>
            </w:r>
          </w:p>
          <w:p w:rsidR="00DE674C" w:rsidRPr="001A7131" w:rsidRDefault="00DE674C" w:rsidP="00DE674C">
            <w:pPr>
              <w:pStyle w:val="ConsPlusNormal"/>
              <w:jc w:val="center"/>
              <w:rPr>
                <w:rFonts w:ascii="Times New Roman" w:hAnsi="Times New Roman" w:cs="Times New Roman"/>
                <w:sz w:val="26"/>
                <w:szCs w:val="26"/>
              </w:rPr>
            </w:pPr>
            <w:r w:rsidRPr="001A7131">
              <w:rPr>
                <w:rFonts w:ascii="Times New Roman" w:hAnsi="Times New Roman" w:cs="Times New Roman"/>
                <w:sz w:val="26"/>
                <w:szCs w:val="26"/>
              </w:rPr>
              <w:t>___________________________________________________________</w:t>
            </w:r>
          </w:p>
          <w:p w:rsidR="00DE674C" w:rsidRPr="001A7131" w:rsidRDefault="00DE674C" w:rsidP="00DE674C">
            <w:pPr>
              <w:pStyle w:val="ConsPlusNormal"/>
              <w:jc w:val="center"/>
              <w:rPr>
                <w:rFonts w:ascii="Times New Roman" w:hAnsi="Times New Roman" w:cs="Times New Roman"/>
                <w:sz w:val="26"/>
                <w:szCs w:val="26"/>
              </w:rPr>
            </w:pPr>
            <w:r w:rsidRPr="001A7131">
              <w:rPr>
                <w:rFonts w:ascii="Times New Roman" w:hAnsi="Times New Roman" w:cs="Times New Roman"/>
                <w:sz w:val="26"/>
                <w:szCs w:val="26"/>
              </w:rPr>
              <w:t>(наименование участника отбора)</w:t>
            </w:r>
          </w:p>
        </w:tc>
      </w:tr>
      <w:tr w:rsidR="00DE674C" w:rsidRPr="001A7131" w:rsidTr="00DE674C">
        <w:tblPrEx>
          <w:tblBorders>
            <w:insideV w:val="single" w:sz="4" w:space="0" w:color="auto"/>
          </w:tblBorders>
        </w:tblPrEx>
        <w:tc>
          <w:tcPr>
            <w:tcW w:w="9011" w:type="dxa"/>
            <w:gridSpan w:val="7"/>
            <w:tcBorders>
              <w:top w:val="nil"/>
              <w:left w:val="nil"/>
              <w:bottom w:val="nil"/>
              <w:right w:val="nil"/>
            </w:tcBorders>
          </w:tcPr>
          <w:p w:rsidR="00DE674C" w:rsidRPr="001A7131" w:rsidRDefault="00DE674C" w:rsidP="00DE674C">
            <w:pPr>
              <w:pStyle w:val="ConsPlusNormal"/>
              <w:rPr>
                <w:rFonts w:ascii="Times New Roman" w:hAnsi="Times New Roman" w:cs="Times New Roman"/>
                <w:sz w:val="26"/>
                <w:szCs w:val="26"/>
              </w:rPr>
            </w:pPr>
          </w:p>
        </w:tc>
      </w:tr>
      <w:tr w:rsidR="00DE674C" w:rsidRPr="001A7131" w:rsidTr="00DE674C">
        <w:tblPrEx>
          <w:tblBorders>
            <w:insideV w:val="single" w:sz="4" w:space="0" w:color="auto"/>
          </w:tblBorders>
        </w:tblPrEx>
        <w:tc>
          <w:tcPr>
            <w:tcW w:w="9011" w:type="dxa"/>
            <w:gridSpan w:val="7"/>
            <w:tcBorders>
              <w:top w:val="nil"/>
              <w:left w:val="nil"/>
              <w:bottom w:val="nil"/>
              <w:right w:val="nil"/>
            </w:tcBorders>
          </w:tcPr>
          <w:p w:rsidR="00805317" w:rsidRPr="001A7131" w:rsidRDefault="00DE674C" w:rsidP="00805317">
            <w:pPr>
              <w:autoSpaceDE w:val="0"/>
              <w:autoSpaceDN w:val="0"/>
              <w:adjustRightInd w:val="0"/>
              <w:ind w:left="284" w:firstLine="425"/>
              <w:rPr>
                <w:rFonts w:ascii="Times New Roman" w:hAnsi="Times New Roman"/>
                <w:sz w:val="26"/>
                <w:szCs w:val="26"/>
              </w:rPr>
            </w:pPr>
            <w:r w:rsidRPr="001A7131">
              <w:rPr>
                <w:rFonts w:ascii="Times New Roman" w:hAnsi="Times New Roman"/>
                <w:sz w:val="26"/>
                <w:szCs w:val="26"/>
              </w:rPr>
              <w:t xml:space="preserve">В соответствии с </w:t>
            </w:r>
            <w:r w:rsidR="00805317" w:rsidRPr="001A7131">
              <w:rPr>
                <w:rFonts w:ascii="Times New Roman" w:hAnsi="Times New Roman"/>
                <w:sz w:val="26"/>
                <w:szCs w:val="26"/>
              </w:rPr>
              <w:t xml:space="preserve">Порядком предоставления субсидии на </w:t>
            </w:r>
            <w:r w:rsidR="00805317" w:rsidRPr="001A7131">
              <w:rPr>
                <w:rFonts w:ascii="Times New Roman" w:hAnsi="Times New Roman"/>
                <w:color w:val="000000"/>
                <w:sz w:val="26"/>
                <w:szCs w:val="26"/>
              </w:rPr>
              <w:t xml:space="preserve"> поддержку и развитие малого и среднего предпринимательства, ф</w:t>
            </w:r>
            <w:r w:rsidR="00805317" w:rsidRPr="001A7131">
              <w:rPr>
                <w:rFonts w:ascii="Times New Roman" w:hAnsi="Times New Roman"/>
                <w:color w:val="000000"/>
                <w:sz w:val="26"/>
                <w:szCs w:val="26"/>
                <w:shd w:val="clear" w:color="auto" w:fill="FFFFFF"/>
              </w:rPr>
              <w:t>изических лиц, не являющихся индивидуальными предпринимателями и применяющих специальный налоговый </w:t>
            </w:r>
            <w:r w:rsidR="00805317" w:rsidRPr="001A7131">
              <w:rPr>
                <w:rFonts w:ascii="Times New Roman" w:hAnsi="Times New Roman"/>
                <w:sz w:val="26"/>
                <w:szCs w:val="26"/>
                <w:shd w:val="clear" w:color="auto" w:fill="FFFFFF"/>
              </w:rPr>
              <w:t>режим «Налог на</w:t>
            </w:r>
            <w:r w:rsidR="00805317" w:rsidRPr="001A7131">
              <w:rPr>
                <w:rFonts w:ascii="Times New Roman" w:hAnsi="Times New Roman"/>
                <w:color w:val="000000"/>
                <w:sz w:val="26"/>
                <w:szCs w:val="26"/>
                <w:shd w:val="clear" w:color="auto" w:fill="FFFFFF"/>
              </w:rPr>
              <w:t xml:space="preserve"> профессиональный доход»</w:t>
            </w:r>
            <w:r w:rsidR="00805317" w:rsidRPr="001A7131">
              <w:rPr>
                <w:rFonts w:ascii="Times New Roman" w:hAnsi="Times New Roman"/>
                <w:color w:val="000000"/>
                <w:sz w:val="26"/>
                <w:szCs w:val="26"/>
              </w:rPr>
              <w:t xml:space="preserve"> в городском округе город Нововоронеж</w:t>
            </w:r>
          </w:p>
          <w:p w:rsidR="00DE674C" w:rsidRPr="001A7131" w:rsidRDefault="00DE674C" w:rsidP="00DE674C">
            <w:pPr>
              <w:pStyle w:val="ConsPlusNormal"/>
              <w:ind w:firstLine="283"/>
              <w:jc w:val="both"/>
              <w:rPr>
                <w:rFonts w:ascii="Times New Roman" w:hAnsi="Times New Roman" w:cs="Times New Roman"/>
                <w:sz w:val="26"/>
                <w:szCs w:val="26"/>
              </w:rPr>
            </w:pPr>
            <w:r w:rsidRPr="001A7131">
              <w:rPr>
                <w:rFonts w:ascii="Times New Roman" w:hAnsi="Times New Roman" w:cs="Times New Roman"/>
                <w:sz w:val="26"/>
                <w:szCs w:val="26"/>
              </w:rPr>
              <w:t xml:space="preserve"> прошу предоставить субсидию по следующим реквизитам:</w:t>
            </w:r>
          </w:p>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1. ИНН _______________________________________________________</w:t>
            </w:r>
          </w:p>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2. Наименование банка __________________________________________</w:t>
            </w:r>
          </w:p>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3. Р/с _________________________________________________________</w:t>
            </w:r>
          </w:p>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4. БИК ________________________________________________________</w:t>
            </w:r>
          </w:p>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5. Индекс ______________________________________________________</w:t>
            </w:r>
          </w:p>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6. Адрес _______________________________________________________</w:t>
            </w:r>
          </w:p>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7. Ф.И.О. (полностью) исполнителя _______________________________</w:t>
            </w:r>
          </w:p>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8. Контактный телефон _________________________________________</w:t>
            </w:r>
          </w:p>
          <w:p w:rsidR="00DE674C" w:rsidRPr="001A7131" w:rsidRDefault="00DE674C" w:rsidP="00DE674C">
            <w:pPr>
              <w:pStyle w:val="ConsPlusNormal"/>
              <w:jc w:val="both"/>
              <w:rPr>
                <w:rFonts w:ascii="Times New Roman" w:hAnsi="Times New Roman" w:cs="Times New Roman"/>
                <w:sz w:val="26"/>
                <w:szCs w:val="26"/>
              </w:rPr>
            </w:pPr>
            <w:r w:rsidRPr="001A7131">
              <w:rPr>
                <w:rFonts w:ascii="Times New Roman" w:hAnsi="Times New Roman" w:cs="Times New Roman"/>
                <w:sz w:val="26"/>
                <w:szCs w:val="26"/>
              </w:rPr>
              <w:t>Способ получения уведомления о принятом решении, о заключении дополнительного соглашения:</w:t>
            </w:r>
          </w:p>
          <w:p w:rsidR="00DE674C" w:rsidRPr="001A7131" w:rsidRDefault="00DE674C" w:rsidP="00DE674C">
            <w:pPr>
              <w:pStyle w:val="ConsPlusNormal"/>
              <w:jc w:val="both"/>
              <w:rPr>
                <w:rFonts w:ascii="Times New Roman" w:hAnsi="Times New Roman" w:cs="Times New Roman"/>
                <w:sz w:val="26"/>
                <w:szCs w:val="26"/>
              </w:rPr>
            </w:pPr>
            <w:r w:rsidRPr="001A7131">
              <w:rPr>
                <w:rFonts w:ascii="Times New Roman" w:hAnsi="Times New Roman" w:cs="Times New Roman"/>
                <w:sz w:val="26"/>
                <w:szCs w:val="26"/>
              </w:rPr>
              <w:t>- по электронной почте (адрес электронной почты) __________________</w:t>
            </w:r>
          </w:p>
        </w:tc>
      </w:tr>
      <w:tr w:rsidR="00DE674C" w:rsidRPr="001A7131" w:rsidTr="00DE674C">
        <w:tblPrEx>
          <w:tblBorders>
            <w:insideV w:val="single" w:sz="4" w:space="0" w:color="auto"/>
          </w:tblBorders>
        </w:tblPrEx>
        <w:tc>
          <w:tcPr>
            <w:tcW w:w="9011" w:type="dxa"/>
            <w:gridSpan w:val="7"/>
            <w:tcBorders>
              <w:top w:val="nil"/>
              <w:left w:val="nil"/>
              <w:bottom w:val="nil"/>
              <w:right w:val="nil"/>
            </w:tcBorders>
          </w:tcPr>
          <w:p w:rsidR="00DE674C" w:rsidRPr="001A7131" w:rsidRDefault="00DE674C" w:rsidP="00DE674C">
            <w:pPr>
              <w:pStyle w:val="ConsPlusNormal"/>
              <w:ind w:firstLine="283"/>
              <w:jc w:val="both"/>
              <w:rPr>
                <w:rFonts w:ascii="Times New Roman" w:hAnsi="Times New Roman" w:cs="Times New Roman"/>
                <w:sz w:val="26"/>
                <w:szCs w:val="26"/>
              </w:rPr>
            </w:pPr>
            <w:r w:rsidRPr="001A7131">
              <w:rPr>
                <w:rFonts w:ascii="Times New Roman" w:hAnsi="Times New Roman" w:cs="Times New Roman"/>
                <w:sz w:val="26"/>
                <w:szCs w:val="26"/>
              </w:rPr>
              <w:t>Подтверждаю, что на дату подачи заявки на участие в отборе __________________________________________________________________</w:t>
            </w:r>
          </w:p>
          <w:p w:rsidR="00DE674C" w:rsidRPr="001A7131" w:rsidRDefault="00DE674C" w:rsidP="00DE674C">
            <w:pPr>
              <w:pStyle w:val="ConsPlusNormal"/>
              <w:jc w:val="center"/>
              <w:rPr>
                <w:rFonts w:ascii="Times New Roman" w:hAnsi="Times New Roman" w:cs="Times New Roman"/>
                <w:sz w:val="26"/>
                <w:szCs w:val="26"/>
              </w:rPr>
            </w:pPr>
            <w:r w:rsidRPr="001A7131">
              <w:rPr>
                <w:rFonts w:ascii="Times New Roman" w:hAnsi="Times New Roman" w:cs="Times New Roman"/>
                <w:sz w:val="26"/>
                <w:szCs w:val="26"/>
              </w:rPr>
              <w:t>(наименование участника отбора)</w:t>
            </w:r>
          </w:p>
          <w:p w:rsidR="00DE674C" w:rsidRPr="001A7131" w:rsidRDefault="00DE674C" w:rsidP="00DE674C">
            <w:pPr>
              <w:pStyle w:val="ConsPlusNormal"/>
              <w:jc w:val="both"/>
              <w:rPr>
                <w:rFonts w:ascii="Times New Roman" w:hAnsi="Times New Roman" w:cs="Times New Roman"/>
                <w:sz w:val="26"/>
                <w:szCs w:val="26"/>
              </w:rPr>
            </w:pPr>
            <w:r w:rsidRPr="001A7131">
              <w:rPr>
                <w:rFonts w:ascii="Times New Roman" w:hAnsi="Times New Roman" w:cs="Times New Roman"/>
                <w:sz w:val="26"/>
                <w:szCs w:val="26"/>
              </w:rPr>
              <w:t xml:space="preserve">соответствует требованиям и условиям, установленным </w:t>
            </w:r>
            <w:hyperlink w:anchor="P46">
              <w:r w:rsidRPr="001A7131">
                <w:rPr>
                  <w:rFonts w:ascii="Times New Roman" w:hAnsi="Times New Roman" w:cs="Times New Roman"/>
                  <w:sz w:val="26"/>
                  <w:szCs w:val="26"/>
                </w:rPr>
                <w:t>пунктом 2.3</w:t>
              </w:r>
            </w:hyperlink>
            <w:r w:rsidRPr="001A7131">
              <w:rPr>
                <w:rFonts w:ascii="Times New Roman" w:hAnsi="Times New Roman" w:cs="Times New Roman"/>
                <w:sz w:val="26"/>
                <w:szCs w:val="26"/>
              </w:rPr>
              <w:t xml:space="preserve"> Порядка.</w:t>
            </w:r>
          </w:p>
          <w:p w:rsidR="00DE674C" w:rsidRPr="001A7131" w:rsidRDefault="00DE674C" w:rsidP="00DE674C">
            <w:pPr>
              <w:pStyle w:val="ConsPlusNormal"/>
              <w:ind w:firstLine="283"/>
              <w:jc w:val="both"/>
              <w:rPr>
                <w:rFonts w:ascii="Times New Roman" w:hAnsi="Times New Roman" w:cs="Times New Roman"/>
                <w:sz w:val="26"/>
                <w:szCs w:val="26"/>
              </w:rPr>
            </w:pPr>
            <w:r w:rsidRPr="001A7131">
              <w:rPr>
                <w:rFonts w:ascii="Times New Roman" w:hAnsi="Times New Roman" w:cs="Times New Roman"/>
                <w:sz w:val="26"/>
                <w:szCs w:val="26"/>
              </w:rPr>
              <w:t>Подтверждаю, что у ______________________________________________</w:t>
            </w:r>
          </w:p>
          <w:p w:rsidR="00DE674C" w:rsidRPr="001A7131" w:rsidRDefault="00DE674C" w:rsidP="00DE674C">
            <w:pPr>
              <w:pStyle w:val="ConsPlusNormal"/>
              <w:ind w:firstLine="283"/>
              <w:jc w:val="both"/>
              <w:rPr>
                <w:rFonts w:ascii="Times New Roman" w:hAnsi="Times New Roman" w:cs="Times New Roman"/>
                <w:sz w:val="26"/>
                <w:szCs w:val="26"/>
              </w:rPr>
            </w:pPr>
            <w:r w:rsidRPr="001A7131">
              <w:rPr>
                <w:rFonts w:ascii="Times New Roman" w:hAnsi="Times New Roman" w:cs="Times New Roman"/>
                <w:sz w:val="26"/>
                <w:szCs w:val="26"/>
              </w:rPr>
              <w:t xml:space="preserve">                                      (наименование участника отбора)</w:t>
            </w:r>
          </w:p>
          <w:p w:rsidR="00DE674C" w:rsidRPr="001A7131" w:rsidRDefault="00DE674C" w:rsidP="00DE674C">
            <w:pPr>
              <w:pStyle w:val="ConsPlusNormal"/>
              <w:jc w:val="both"/>
              <w:rPr>
                <w:rFonts w:ascii="Times New Roman" w:hAnsi="Times New Roman" w:cs="Times New Roman"/>
                <w:sz w:val="26"/>
                <w:szCs w:val="26"/>
              </w:rPr>
            </w:pPr>
            <w:r w:rsidRPr="001A7131">
              <w:rPr>
                <w:rFonts w:ascii="Times New Roman" w:hAnsi="Times New Roman" w:cs="Times New Roman"/>
                <w:sz w:val="26"/>
                <w:szCs w:val="26"/>
              </w:rPr>
              <w:t xml:space="preserve">на дату подачи заявки отсутствует просроченная задолженность по </w:t>
            </w:r>
            <w:r w:rsidRPr="001A7131">
              <w:rPr>
                <w:rFonts w:ascii="Times New Roman" w:hAnsi="Times New Roman" w:cs="Times New Roman"/>
                <w:sz w:val="26"/>
                <w:szCs w:val="26"/>
              </w:rPr>
              <w:lastRenderedPageBreak/>
              <w:t>заработной плате перед работниками.</w:t>
            </w:r>
          </w:p>
          <w:p w:rsidR="00805317" w:rsidRPr="001A7131" w:rsidRDefault="00805317" w:rsidP="00805317">
            <w:pPr>
              <w:autoSpaceDE w:val="0"/>
              <w:autoSpaceDN w:val="0"/>
              <w:adjustRightInd w:val="0"/>
              <w:ind w:firstLine="851"/>
              <w:rPr>
                <w:rFonts w:ascii="PT Astra Serif" w:hAnsi="PT Astra Serif"/>
                <w:sz w:val="26"/>
                <w:szCs w:val="26"/>
              </w:rPr>
            </w:pPr>
            <w:r w:rsidRPr="001A7131">
              <w:rPr>
                <w:rFonts w:ascii="Times New Roman" w:hAnsi="Times New Roman"/>
                <w:sz w:val="26"/>
                <w:szCs w:val="26"/>
              </w:rPr>
              <w:t xml:space="preserve">Даю согласие на осуществление главным распорядителем бюджетных средств, предоставившим субсидию, </w:t>
            </w:r>
            <w:r w:rsidRPr="001A7131">
              <w:rPr>
                <w:rFonts w:ascii="PT Astra Serif" w:hAnsi="PT Astra Serif"/>
                <w:sz w:val="26"/>
                <w:szCs w:val="26"/>
              </w:rPr>
              <w:t xml:space="preserve">проверки соблюдения условий и порядка предоставления субсидии, в том числе в части достижения результата предоставления субсидии, а также проверки </w:t>
            </w:r>
            <w:r w:rsidRPr="001A7131">
              <w:rPr>
                <w:rFonts w:ascii="Times New Roman" w:hAnsi="Times New Roman"/>
                <w:sz w:val="26"/>
                <w:szCs w:val="26"/>
              </w:rPr>
              <w:t xml:space="preserve"> органами муниципального финансового контроля проверок (мониторинга) </w:t>
            </w:r>
            <w:r w:rsidRPr="001A7131">
              <w:rPr>
                <w:rFonts w:ascii="PT Astra Serif" w:hAnsi="PT Astra Serif"/>
                <w:sz w:val="26"/>
                <w:szCs w:val="26"/>
              </w:rPr>
              <w:t xml:space="preserve">в соответствии со </w:t>
            </w:r>
            <w:hyperlink r:id="rId17" w:history="1">
              <w:r w:rsidRPr="001A7131">
                <w:rPr>
                  <w:rFonts w:ascii="PT Astra Serif" w:hAnsi="PT Astra Serif"/>
                  <w:sz w:val="26"/>
                  <w:szCs w:val="26"/>
                </w:rPr>
                <w:t>статьями 268.1</w:t>
              </w:r>
            </w:hyperlink>
            <w:r w:rsidRPr="001A7131">
              <w:rPr>
                <w:rFonts w:ascii="PT Astra Serif" w:hAnsi="PT Astra Serif"/>
                <w:sz w:val="26"/>
                <w:szCs w:val="26"/>
              </w:rPr>
              <w:t xml:space="preserve"> и </w:t>
            </w:r>
            <w:hyperlink r:id="rId18" w:history="1">
              <w:r w:rsidRPr="001A7131">
                <w:rPr>
                  <w:rFonts w:ascii="PT Astra Serif" w:hAnsi="PT Astra Serif"/>
                  <w:sz w:val="26"/>
                  <w:szCs w:val="26"/>
                </w:rPr>
                <w:t>269.2</w:t>
              </w:r>
            </w:hyperlink>
            <w:r w:rsidRPr="001A7131">
              <w:rPr>
                <w:rFonts w:ascii="PT Astra Serif" w:hAnsi="PT Astra Serif"/>
                <w:sz w:val="26"/>
                <w:szCs w:val="26"/>
              </w:rPr>
              <w:t xml:space="preserve"> Бюджетного кодекса Российской Федерации и на включение таких положений в Соглашение между министерством (администрацией) и участником отбора о предоставлении субсидии».</w:t>
            </w:r>
          </w:p>
          <w:p w:rsidR="00805317" w:rsidRPr="001A7131" w:rsidRDefault="00805317" w:rsidP="00805317">
            <w:pPr>
              <w:pStyle w:val="Style26"/>
              <w:widowControl/>
              <w:tabs>
                <w:tab w:val="left" w:pos="1243"/>
              </w:tabs>
              <w:spacing w:line="276" w:lineRule="auto"/>
              <w:ind w:firstLine="709"/>
              <w:rPr>
                <w:rFonts w:ascii="Times New Roman" w:hAnsi="Times New Roman"/>
                <w:sz w:val="26"/>
                <w:szCs w:val="26"/>
              </w:rPr>
            </w:pPr>
            <w:r w:rsidRPr="001A7131">
              <w:rPr>
                <w:rFonts w:ascii="PT Astra Serif" w:hAnsi="PT Astra Serif"/>
                <w:sz w:val="28"/>
                <w:szCs w:val="28"/>
              </w:rPr>
              <w:t xml:space="preserve"> </w:t>
            </w:r>
            <w:r w:rsidRPr="001A7131">
              <w:rPr>
                <w:rFonts w:ascii="Times New Roman" w:hAnsi="Times New Roman"/>
                <w:sz w:val="26"/>
                <w:szCs w:val="26"/>
              </w:rPr>
              <w:t xml:space="preserve"> Даю согласие на публикацию (размещение) в информационно – телекоммуникационной сети «Интернет», </w:t>
            </w:r>
            <w:r w:rsidRPr="001A7131">
              <w:rPr>
                <w:rFonts w:ascii="Times New Roman" w:hAnsi="Times New Roman"/>
                <w:color w:val="000000"/>
                <w:sz w:val="26"/>
                <w:szCs w:val="26"/>
                <w:lang w:bidi="ru-RU"/>
              </w:rPr>
              <w:t>на официальном сайте органов местного самоуправления</w:t>
            </w:r>
            <w:r w:rsidRPr="001A7131">
              <w:rPr>
                <w:rFonts w:ascii="Times New Roman" w:hAnsi="Times New Roman"/>
                <w:sz w:val="26"/>
                <w:szCs w:val="26"/>
              </w:rPr>
              <w:t xml:space="preserve"> информации о получателе субсидии, о подаваемой заявки, иной информации, связанной с соответствующим отбором, а также согласие на обработку персональных данных (для физического лица).</w:t>
            </w:r>
          </w:p>
          <w:p w:rsidR="00805317" w:rsidRPr="001A7131" w:rsidRDefault="00805317" w:rsidP="00805317">
            <w:pPr>
              <w:pStyle w:val="ConsPlusNormal"/>
              <w:ind w:firstLine="283"/>
              <w:jc w:val="both"/>
              <w:rPr>
                <w:rFonts w:ascii="Times New Roman" w:hAnsi="Times New Roman" w:cs="Times New Roman"/>
                <w:sz w:val="26"/>
                <w:szCs w:val="26"/>
              </w:rPr>
            </w:pPr>
            <w:r w:rsidRPr="001A7131">
              <w:rPr>
                <w:rFonts w:ascii="Times New Roman" w:hAnsi="Times New Roman" w:cs="Times New Roman"/>
                <w:sz w:val="26"/>
                <w:szCs w:val="26"/>
              </w:rPr>
              <w:t>Даю согласие на использование администрацией и передачу третьим лицам информации о приобретенном получателем субсидии новом оборудовании.</w:t>
            </w:r>
          </w:p>
          <w:p w:rsidR="0015000F" w:rsidRPr="001A7131" w:rsidRDefault="0015000F" w:rsidP="00805317">
            <w:pPr>
              <w:pStyle w:val="ConsPlusNormal"/>
              <w:ind w:firstLine="283"/>
              <w:jc w:val="both"/>
              <w:rPr>
                <w:rFonts w:ascii="Times New Roman" w:hAnsi="Times New Roman" w:cs="Times New Roman"/>
                <w:sz w:val="26"/>
                <w:szCs w:val="26"/>
              </w:rPr>
            </w:pPr>
            <w:r w:rsidRPr="001A7131">
              <w:rPr>
                <w:rFonts w:ascii="Times New Roman" w:hAnsi="Times New Roman" w:cs="Times New Roman"/>
                <w:sz w:val="26"/>
                <w:szCs w:val="26"/>
              </w:rPr>
              <w:t>Даю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rsidR="00805317" w:rsidRPr="001A7131" w:rsidRDefault="00805317" w:rsidP="0015000F">
            <w:pPr>
              <w:pStyle w:val="ConsPlusNormal"/>
              <w:ind w:firstLine="283"/>
              <w:jc w:val="both"/>
              <w:rPr>
                <w:rFonts w:ascii="Times New Roman" w:hAnsi="Times New Roman" w:cs="Times New Roman"/>
                <w:sz w:val="26"/>
                <w:szCs w:val="26"/>
              </w:rPr>
            </w:pPr>
            <w:r w:rsidRPr="001A7131">
              <w:rPr>
                <w:rFonts w:ascii="Times New Roman" w:hAnsi="Times New Roman" w:cs="Times New Roman"/>
                <w:sz w:val="26"/>
                <w:szCs w:val="26"/>
              </w:rPr>
              <w:t xml:space="preserve">Настоящим подтверждаю, что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для предоставления </w:t>
            </w:r>
            <w:r w:rsidR="0015000F" w:rsidRPr="001A7131">
              <w:rPr>
                <w:rFonts w:ascii="Times New Roman" w:hAnsi="Times New Roman" w:cs="Times New Roman"/>
                <w:sz w:val="26"/>
                <w:szCs w:val="26"/>
              </w:rPr>
              <w:t>финансовой</w:t>
            </w:r>
            <w:r w:rsidRPr="001A7131">
              <w:rPr>
                <w:rFonts w:ascii="Times New Roman" w:hAnsi="Times New Roman" w:cs="Times New Roman"/>
                <w:sz w:val="26"/>
                <w:szCs w:val="26"/>
              </w:rPr>
              <w:t xml:space="preserve"> поддержки.</w:t>
            </w:r>
          </w:p>
        </w:tc>
      </w:tr>
      <w:tr w:rsidR="00DE674C" w:rsidRPr="001A7131" w:rsidTr="00DE674C">
        <w:tblPrEx>
          <w:tblBorders>
            <w:insideV w:val="single" w:sz="4" w:space="0" w:color="auto"/>
          </w:tblBorders>
        </w:tblPrEx>
        <w:tc>
          <w:tcPr>
            <w:tcW w:w="9011" w:type="dxa"/>
            <w:gridSpan w:val="7"/>
            <w:tcBorders>
              <w:top w:val="nil"/>
              <w:left w:val="nil"/>
              <w:bottom w:val="nil"/>
              <w:right w:val="nil"/>
            </w:tcBorders>
          </w:tcPr>
          <w:p w:rsidR="00DE674C" w:rsidRPr="001A7131" w:rsidRDefault="00DE674C" w:rsidP="00805317">
            <w:pPr>
              <w:pStyle w:val="ConsPlusNormal"/>
              <w:ind w:firstLine="283"/>
              <w:jc w:val="both"/>
              <w:rPr>
                <w:rFonts w:ascii="Times New Roman" w:hAnsi="Times New Roman" w:cs="Times New Roman"/>
                <w:sz w:val="26"/>
                <w:szCs w:val="26"/>
              </w:rPr>
            </w:pPr>
          </w:p>
        </w:tc>
      </w:tr>
      <w:tr w:rsidR="00DE674C" w:rsidRPr="001A7131" w:rsidTr="00DE674C">
        <w:tblPrEx>
          <w:tblBorders>
            <w:insideV w:val="single" w:sz="4" w:space="0" w:color="auto"/>
          </w:tblBorders>
        </w:tblPrEx>
        <w:tc>
          <w:tcPr>
            <w:tcW w:w="9011" w:type="dxa"/>
            <w:gridSpan w:val="7"/>
            <w:tcBorders>
              <w:top w:val="nil"/>
              <w:left w:val="nil"/>
              <w:right w:val="nil"/>
            </w:tcBorders>
          </w:tcPr>
          <w:p w:rsidR="00DE674C" w:rsidRPr="001A7131" w:rsidRDefault="00DE674C" w:rsidP="00DE674C">
            <w:pPr>
              <w:pStyle w:val="ConsPlusNormal"/>
              <w:jc w:val="center"/>
              <w:outlineLvl w:val="2"/>
              <w:rPr>
                <w:rFonts w:ascii="Times New Roman" w:hAnsi="Times New Roman" w:cs="Times New Roman"/>
                <w:sz w:val="26"/>
                <w:szCs w:val="26"/>
              </w:rPr>
            </w:pPr>
            <w:r w:rsidRPr="001A7131">
              <w:rPr>
                <w:rFonts w:ascii="Times New Roman" w:hAnsi="Times New Roman" w:cs="Times New Roman"/>
                <w:sz w:val="26"/>
                <w:szCs w:val="26"/>
              </w:rPr>
              <w:t>Опись прилагаемых документов</w:t>
            </w:r>
          </w:p>
        </w:tc>
      </w:tr>
      <w:tr w:rsidR="00DE674C" w:rsidRPr="001A7131" w:rsidTr="00DE674C">
        <w:tblPrEx>
          <w:tblBorders>
            <w:left w:val="single" w:sz="4" w:space="0" w:color="auto"/>
            <w:right w:val="single" w:sz="4" w:space="0" w:color="auto"/>
            <w:insideH w:val="single" w:sz="4" w:space="0" w:color="auto"/>
            <w:insideV w:val="single" w:sz="4" w:space="0" w:color="auto"/>
          </w:tblBorders>
        </w:tblPrEx>
        <w:tc>
          <w:tcPr>
            <w:tcW w:w="907" w:type="dxa"/>
          </w:tcPr>
          <w:p w:rsidR="00DE674C" w:rsidRPr="001A7131" w:rsidRDefault="00DE674C" w:rsidP="00805317">
            <w:pPr>
              <w:pStyle w:val="ConsPlusNormal"/>
              <w:ind w:firstLine="0"/>
              <w:jc w:val="center"/>
              <w:rPr>
                <w:rFonts w:ascii="Times New Roman" w:hAnsi="Times New Roman" w:cs="Times New Roman"/>
                <w:sz w:val="26"/>
                <w:szCs w:val="26"/>
              </w:rPr>
            </w:pPr>
            <w:r w:rsidRPr="001A7131">
              <w:rPr>
                <w:rFonts w:ascii="Times New Roman" w:hAnsi="Times New Roman" w:cs="Times New Roman"/>
                <w:sz w:val="26"/>
                <w:szCs w:val="26"/>
              </w:rPr>
              <w:t>N п/п</w:t>
            </w:r>
          </w:p>
        </w:tc>
        <w:tc>
          <w:tcPr>
            <w:tcW w:w="4343" w:type="dxa"/>
            <w:gridSpan w:val="4"/>
          </w:tcPr>
          <w:p w:rsidR="00DE674C" w:rsidRPr="001A7131" w:rsidRDefault="00DE674C" w:rsidP="00DE674C">
            <w:pPr>
              <w:pStyle w:val="ConsPlusNormal"/>
              <w:jc w:val="center"/>
              <w:rPr>
                <w:rFonts w:ascii="Times New Roman" w:hAnsi="Times New Roman" w:cs="Times New Roman"/>
                <w:sz w:val="26"/>
                <w:szCs w:val="26"/>
              </w:rPr>
            </w:pPr>
            <w:r w:rsidRPr="001A7131">
              <w:rPr>
                <w:rFonts w:ascii="Times New Roman" w:hAnsi="Times New Roman" w:cs="Times New Roman"/>
                <w:sz w:val="26"/>
                <w:szCs w:val="26"/>
              </w:rPr>
              <w:t>Наименование документа</w:t>
            </w:r>
          </w:p>
        </w:tc>
        <w:tc>
          <w:tcPr>
            <w:tcW w:w="3761" w:type="dxa"/>
            <w:gridSpan w:val="2"/>
          </w:tcPr>
          <w:p w:rsidR="00DE674C" w:rsidRPr="001A7131" w:rsidRDefault="00DE674C" w:rsidP="00DE674C">
            <w:pPr>
              <w:pStyle w:val="ConsPlusNormal"/>
              <w:jc w:val="center"/>
              <w:rPr>
                <w:rFonts w:ascii="Times New Roman" w:hAnsi="Times New Roman" w:cs="Times New Roman"/>
                <w:sz w:val="26"/>
                <w:szCs w:val="26"/>
              </w:rPr>
            </w:pPr>
            <w:r w:rsidRPr="001A7131">
              <w:rPr>
                <w:rFonts w:ascii="Times New Roman" w:hAnsi="Times New Roman" w:cs="Times New Roman"/>
                <w:sz w:val="26"/>
                <w:szCs w:val="26"/>
              </w:rPr>
              <w:t>Количество листов</w:t>
            </w:r>
          </w:p>
        </w:tc>
      </w:tr>
      <w:tr w:rsidR="00DE674C" w:rsidRPr="001A7131" w:rsidTr="00DE674C">
        <w:tblPrEx>
          <w:tblBorders>
            <w:left w:val="single" w:sz="4" w:space="0" w:color="auto"/>
            <w:right w:val="single" w:sz="4" w:space="0" w:color="auto"/>
            <w:insideH w:val="single" w:sz="4" w:space="0" w:color="auto"/>
            <w:insideV w:val="single" w:sz="4" w:space="0" w:color="auto"/>
          </w:tblBorders>
        </w:tblPrEx>
        <w:tc>
          <w:tcPr>
            <w:tcW w:w="907" w:type="dxa"/>
          </w:tcPr>
          <w:p w:rsidR="00DE674C" w:rsidRPr="001A7131" w:rsidRDefault="00DE674C" w:rsidP="00DE674C">
            <w:pPr>
              <w:pStyle w:val="ConsPlusNormal"/>
              <w:rPr>
                <w:rFonts w:ascii="Times New Roman" w:hAnsi="Times New Roman" w:cs="Times New Roman"/>
                <w:sz w:val="26"/>
                <w:szCs w:val="26"/>
              </w:rPr>
            </w:pPr>
          </w:p>
        </w:tc>
        <w:tc>
          <w:tcPr>
            <w:tcW w:w="4343" w:type="dxa"/>
            <w:gridSpan w:val="4"/>
          </w:tcPr>
          <w:p w:rsidR="00DE674C" w:rsidRPr="001A7131" w:rsidRDefault="00DE674C" w:rsidP="00DE674C">
            <w:pPr>
              <w:pStyle w:val="ConsPlusNormal"/>
              <w:rPr>
                <w:rFonts w:ascii="Times New Roman" w:hAnsi="Times New Roman" w:cs="Times New Roman"/>
                <w:sz w:val="26"/>
                <w:szCs w:val="26"/>
              </w:rPr>
            </w:pPr>
          </w:p>
        </w:tc>
        <w:tc>
          <w:tcPr>
            <w:tcW w:w="3761" w:type="dxa"/>
            <w:gridSpan w:val="2"/>
          </w:tcPr>
          <w:p w:rsidR="00DE674C" w:rsidRPr="001A7131" w:rsidRDefault="00DE674C" w:rsidP="00DE674C">
            <w:pPr>
              <w:pStyle w:val="ConsPlusNormal"/>
              <w:rPr>
                <w:rFonts w:ascii="Times New Roman" w:hAnsi="Times New Roman" w:cs="Times New Roman"/>
                <w:sz w:val="26"/>
                <w:szCs w:val="26"/>
              </w:rPr>
            </w:pPr>
          </w:p>
        </w:tc>
      </w:tr>
      <w:tr w:rsidR="00DE674C" w:rsidRPr="001A7131" w:rsidTr="00DE674C">
        <w:tblPrEx>
          <w:tblBorders>
            <w:left w:val="single" w:sz="4" w:space="0" w:color="auto"/>
            <w:right w:val="single" w:sz="4" w:space="0" w:color="auto"/>
            <w:insideH w:val="single" w:sz="4" w:space="0" w:color="auto"/>
            <w:insideV w:val="single" w:sz="4" w:space="0" w:color="auto"/>
          </w:tblBorders>
        </w:tblPrEx>
        <w:tc>
          <w:tcPr>
            <w:tcW w:w="907" w:type="dxa"/>
          </w:tcPr>
          <w:p w:rsidR="00DE674C" w:rsidRPr="001A7131" w:rsidRDefault="00DE674C" w:rsidP="00DE674C">
            <w:pPr>
              <w:pStyle w:val="ConsPlusNormal"/>
              <w:rPr>
                <w:rFonts w:ascii="Times New Roman" w:hAnsi="Times New Roman" w:cs="Times New Roman"/>
                <w:sz w:val="26"/>
                <w:szCs w:val="26"/>
              </w:rPr>
            </w:pPr>
          </w:p>
        </w:tc>
        <w:tc>
          <w:tcPr>
            <w:tcW w:w="4343" w:type="dxa"/>
            <w:gridSpan w:val="4"/>
          </w:tcPr>
          <w:p w:rsidR="00DE674C" w:rsidRPr="001A7131" w:rsidRDefault="00DE674C" w:rsidP="00DE674C">
            <w:pPr>
              <w:pStyle w:val="ConsPlusNormal"/>
              <w:rPr>
                <w:rFonts w:ascii="Times New Roman" w:hAnsi="Times New Roman" w:cs="Times New Roman"/>
                <w:sz w:val="26"/>
                <w:szCs w:val="26"/>
              </w:rPr>
            </w:pPr>
          </w:p>
        </w:tc>
        <w:tc>
          <w:tcPr>
            <w:tcW w:w="3761" w:type="dxa"/>
            <w:gridSpan w:val="2"/>
          </w:tcPr>
          <w:p w:rsidR="00DE674C" w:rsidRPr="001A7131" w:rsidRDefault="00DE674C" w:rsidP="00DE674C">
            <w:pPr>
              <w:pStyle w:val="ConsPlusNormal"/>
              <w:rPr>
                <w:rFonts w:ascii="Times New Roman" w:hAnsi="Times New Roman" w:cs="Times New Roman"/>
                <w:sz w:val="26"/>
                <w:szCs w:val="26"/>
              </w:rPr>
            </w:pPr>
          </w:p>
        </w:tc>
      </w:tr>
      <w:tr w:rsidR="00DE674C" w:rsidRPr="001A7131" w:rsidTr="00DE674C">
        <w:tblPrEx>
          <w:tblBorders>
            <w:left w:val="single" w:sz="4" w:space="0" w:color="auto"/>
            <w:right w:val="single" w:sz="4" w:space="0" w:color="auto"/>
            <w:insideH w:val="single" w:sz="4" w:space="0" w:color="auto"/>
            <w:insideV w:val="single" w:sz="4" w:space="0" w:color="auto"/>
          </w:tblBorders>
        </w:tblPrEx>
        <w:tc>
          <w:tcPr>
            <w:tcW w:w="907" w:type="dxa"/>
          </w:tcPr>
          <w:p w:rsidR="00DE674C" w:rsidRPr="001A7131" w:rsidRDefault="00DE674C" w:rsidP="00DE674C">
            <w:pPr>
              <w:pStyle w:val="ConsPlusNormal"/>
              <w:rPr>
                <w:rFonts w:ascii="Times New Roman" w:hAnsi="Times New Roman" w:cs="Times New Roman"/>
                <w:sz w:val="26"/>
                <w:szCs w:val="26"/>
              </w:rPr>
            </w:pPr>
          </w:p>
        </w:tc>
        <w:tc>
          <w:tcPr>
            <w:tcW w:w="4343" w:type="dxa"/>
            <w:gridSpan w:val="4"/>
          </w:tcPr>
          <w:p w:rsidR="00DE674C" w:rsidRPr="001A7131" w:rsidRDefault="00DE674C" w:rsidP="00DE674C">
            <w:pPr>
              <w:pStyle w:val="ConsPlusNormal"/>
              <w:rPr>
                <w:rFonts w:ascii="Times New Roman" w:hAnsi="Times New Roman" w:cs="Times New Roman"/>
                <w:sz w:val="26"/>
                <w:szCs w:val="26"/>
              </w:rPr>
            </w:pPr>
          </w:p>
        </w:tc>
        <w:tc>
          <w:tcPr>
            <w:tcW w:w="3761" w:type="dxa"/>
            <w:gridSpan w:val="2"/>
          </w:tcPr>
          <w:p w:rsidR="00DE674C" w:rsidRPr="001A7131" w:rsidRDefault="00DE674C" w:rsidP="00DE674C">
            <w:pPr>
              <w:pStyle w:val="ConsPlusNormal"/>
              <w:rPr>
                <w:rFonts w:ascii="Times New Roman" w:hAnsi="Times New Roman" w:cs="Times New Roman"/>
                <w:sz w:val="26"/>
                <w:szCs w:val="26"/>
              </w:rPr>
            </w:pPr>
          </w:p>
        </w:tc>
      </w:tr>
      <w:tr w:rsidR="00DE674C" w:rsidRPr="001A7131" w:rsidTr="00DE674C">
        <w:tblPrEx>
          <w:tblBorders>
            <w:left w:val="single" w:sz="4" w:space="0" w:color="auto"/>
            <w:right w:val="single" w:sz="4" w:space="0" w:color="auto"/>
            <w:insideH w:val="single" w:sz="4" w:space="0" w:color="auto"/>
            <w:insideV w:val="single" w:sz="4" w:space="0" w:color="auto"/>
          </w:tblBorders>
        </w:tblPrEx>
        <w:tc>
          <w:tcPr>
            <w:tcW w:w="907" w:type="dxa"/>
          </w:tcPr>
          <w:p w:rsidR="00DE674C" w:rsidRPr="001A7131" w:rsidRDefault="00DE674C" w:rsidP="00805317">
            <w:pPr>
              <w:pStyle w:val="ConsPlusNormal"/>
              <w:ind w:firstLine="0"/>
              <w:rPr>
                <w:rFonts w:ascii="Times New Roman" w:hAnsi="Times New Roman" w:cs="Times New Roman"/>
                <w:sz w:val="26"/>
                <w:szCs w:val="26"/>
              </w:rPr>
            </w:pPr>
            <w:r w:rsidRPr="001A7131">
              <w:rPr>
                <w:rFonts w:ascii="Times New Roman" w:hAnsi="Times New Roman" w:cs="Times New Roman"/>
                <w:sz w:val="26"/>
                <w:szCs w:val="26"/>
              </w:rPr>
              <w:t>Итого</w:t>
            </w:r>
          </w:p>
        </w:tc>
        <w:tc>
          <w:tcPr>
            <w:tcW w:w="4343" w:type="dxa"/>
            <w:gridSpan w:val="4"/>
          </w:tcPr>
          <w:p w:rsidR="00DE674C" w:rsidRPr="001A7131" w:rsidRDefault="00DE674C" w:rsidP="00DE674C">
            <w:pPr>
              <w:pStyle w:val="ConsPlusNormal"/>
              <w:rPr>
                <w:rFonts w:ascii="Times New Roman" w:hAnsi="Times New Roman" w:cs="Times New Roman"/>
                <w:sz w:val="26"/>
                <w:szCs w:val="26"/>
              </w:rPr>
            </w:pPr>
          </w:p>
        </w:tc>
        <w:tc>
          <w:tcPr>
            <w:tcW w:w="3761" w:type="dxa"/>
            <w:gridSpan w:val="2"/>
          </w:tcPr>
          <w:p w:rsidR="00DE674C" w:rsidRPr="001A7131" w:rsidRDefault="00DE674C" w:rsidP="00DE674C">
            <w:pPr>
              <w:pStyle w:val="ConsPlusNormal"/>
              <w:rPr>
                <w:rFonts w:ascii="Times New Roman" w:hAnsi="Times New Roman" w:cs="Times New Roman"/>
                <w:sz w:val="26"/>
                <w:szCs w:val="26"/>
              </w:rPr>
            </w:pPr>
          </w:p>
        </w:tc>
      </w:tr>
      <w:tr w:rsidR="00DE674C" w:rsidRPr="001A7131" w:rsidTr="00DE674C">
        <w:tblPrEx>
          <w:tblBorders>
            <w:insideV w:val="single" w:sz="4" w:space="0" w:color="auto"/>
          </w:tblBorders>
        </w:tblPrEx>
        <w:tc>
          <w:tcPr>
            <w:tcW w:w="9011" w:type="dxa"/>
            <w:gridSpan w:val="7"/>
            <w:tcBorders>
              <w:left w:val="nil"/>
              <w:bottom w:val="nil"/>
              <w:right w:val="nil"/>
            </w:tcBorders>
          </w:tcPr>
          <w:p w:rsidR="00DE674C" w:rsidRPr="001A7131" w:rsidRDefault="00DE674C" w:rsidP="00DE674C">
            <w:pPr>
              <w:pStyle w:val="ConsPlusNormal"/>
              <w:rPr>
                <w:rFonts w:ascii="Times New Roman" w:hAnsi="Times New Roman" w:cs="Times New Roman"/>
                <w:sz w:val="26"/>
                <w:szCs w:val="26"/>
              </w:rPr>
            </w:pPr>
          </w:p>
        </w:tc>
      </w:tr>
      <w:tr w:rsidR="00DE674C" w:rsidRPr="001A7131" w:rsidTr="00DE674C">
        <w:tblPrEx>
          <w:tblBorders>
            <w:insideV w:val="single" w:sz="4" w:space="0" w:color="auto"/>
          </w:tblBorders>
        </w:tblPrEx>
        <w:tc>
          <w:tcPr>
            <w:tcW w:w="9011" w:type="dxa"/>
            <w:gridSpan w:val="7"/>
            <w:tcBorders>
              <w:top w:val="nil"/>
              <w:left w:val="nil"/>
              <w:bottom w:val="nil"/>
              <w:right w:val="nil"/>
            </w:tcBorders>
          </w:tcPr>
          <w:p w:rsidR="00DE674C" w:rsidRPr="001A7131" w:rsidRDefault="00DE674C" w:rsidP="00DE674C">
            <w:pPr>
              <w:pStyle w:val="ConsPlusNormal"/>
              <w:rPr>
                <w:rFonts w:ascii="Times New Roman" w:hAnsi="Times New Roman" w:cs="Times New Roman"/>
                <w:sz w:val="26"/>
                <w:szCs w:val="26"/>
              </w:rPr>
            </w:pPr>
            <w:r w:rsidRPr="001A7131">
              <w:rPr>
                <w:rFonts w:ascii="Times New Roman" w:hAnsi="Times New Roman" w:cs="Times New Roman"/>
                <w:sz w:val="26"/>
                <w:szCs w:val="26"/>
              </w:rPr>
              <w:t>Руководитель</w:t>
            </w:r>
          </w:p>
          <w:p w:rsidR="00DE674C" w:rsidRPr="001A7131" w:rsidRDefault="00805317" w:rsidP="00805317">
            <w:pPr>
              <w:pStyle w:val="ConsPlusNormal"/>
              <w:rPr>
                <w:rFonts w:ascii="Times New Roman" w:hAnsi="Times New Roman" w:cs="Times New Roman"/>
                <w:sz w:val="26"/>
                <w:szCs w:val="26"/>
              </w:rPr>
            </w:pPr>
            <w:r w:rsidRPr="001A7131">
              <w:rPr>
                <w:rFonts w:ascii="Times New Roman" w:hAnsi="Times New Roman" w:cs="Times New Roman"/>
                <w:sz w:val="26"/>
                <w:szCs w:val="26"/>
              </w:rPr>
              <w:t>_________________ _______________                 ___________</w:t>
            </w:r>
          </w:p>
        </w:tc>
      </w:tr>
      <w:tr w:rsidR="00DE674C" w:rsidRPr="001A7131" w:rsidTr="00DE674C">
        <w:tc>
          <w:tcPr>
            <w:tcW w:w="2098" w:type="dxa"/>
            <w:gridSpan w:val="2"/>
            <w:tcBorders>
              <w:top w:val="nil"/>
              <w:bottom w:val="nil"/>
            </w:tcBorders>
          </w:tcPr>
          <w:p w:rsidR="00DE674C" w:rsidRPr="001A7131" w:rsidRDefault="00DE674C" w:rsidP="00DE674C">
            <w:pPr>
              <w:pStyle w:val="ConsPlusNormal"/>
              <w:rPr>
                <w:rFonts w:ascii="Times New Roman" w:hAnsi="Times New Roman" w:cs="Times New Roman"/>
                <w:sz w:val="26"/>
                <w:szCs w:val="26"/>
              </w:rPr>
            </w:pPr>
          </w:p>
        </w:tc>
        <w:tc>
          <w:tcPr>
            <w:tcW w:w="2211" w:type="dxa"/>
            <w:tcBorders>
              <w:bottom w:val="nil"/>
            </w:tcBorders>
          </w:tcPr>
          <w:p w:rsidR="00DE674C" w:rsidRPr="001A7131" w:rsidRDefault="00DE674C" w:rsidP="00DE674C">
            <w:pPr>
              <w:pStyle w:val="ConsPlusNormal"/>
              <w:jc w:val="center"/>
              <w:rPr>
                <w:rFonts w:ascii="Times New Roman" w:hAnsi="Times New Roman" w:cs="Times New Roman"/>
                <w:sz w:val="26"/>
                <w:szCs w:val="26"/>
              </w:rPr>
            </w:pPr>
            <w:r w:rsidRPr="001A7131">
              <w:rPr>
                <w:rFonts w:ascii="Times New Roman" w:hAnsi="Times New Roman" w:cs="Times New Roman"/>
                <w:sz w:val="26"/>
                <w:szCs w:val="26"/>
              </w:rPr>
              <w:t>(подпись)</w:t>
            </w:r>
          </w:p>
        </w:tc>
        <w:tc>
          <w:tcPr>
            <w:tcW w:w="340" w:type="dxa"/>
            <w:tcBorders>
              <w:top w:val="nil"/>
              <w:bottom w:val="nil"/>
            </w:tcBorders>
          </w:tcPr>
          <w:p w:rsidR="00DE674C" w:rsidRPr="001A7131" w:rsidRDefault="00DE674C" w:rsidP="00DE674C">
            <w:pPr>
              <w:pStyle w:val="ConsPlusNormal"/>
              <w:rPr>
                <w:rFonts w:ascii="Times New Roman" w:hAnsi="Times New Roman" w:cs="Times New Roman"/>
                <w:sz w:val="26"/>
                <w:szCs w:val="26"/>
              </w:rPr>
            </w:pPr>
          </w:p>
        </w:tc>
        <w:tc>
          <w:tcPr>
            <w:tcW w:w="3398" w:type="dxa"/>
            <w:gridSpan w:val="2"/>
            <w:tcBorders>
              <w:bottom w:val="nil"/>
            </w:tcBorders>
          </w:tcPr>
          <w:p w:rsidR="00DE674C" w:rsidRPr="001A7131" w:rsidRDefault="00DE674C" w:rsidP="00DE674C">
            <w:pPr>
              <w:pStyle w:val="ConsPlusNormal"/>
              <w:jc w:val="center"/>
              <w:rPr>
                <w:rFonts w:ascii="Times New Roman" w:hAnsi="Times New Roman" w:cs="Times New Roman"/>
                <w:sz w:val="26"/>
                <w:szCs w:val="26"/>
              </w:rPr>
            </w:pPr>
            <w:r w:rsidRPr="001A7131">
              <w:rPr>
                <w:rFonts w:ascii="Times New Roman" w:hAnsi="Times New Roman" w:cs="Times New Roman"/>
                <w:sz w:val="26"/>
                <w:szCs w:val="26"/>
              </w:rPr>
              <w:t>(Ф.И.О.)</w:t>
            </w:r>
          </w:p>
        </w:tc>
        <w:tc>
          <w:tcPr>
            <w:tcW w:w="964" w:type="dxa"/>
            <w:tcBorders>
              <w:top w:val="nil"/>
              <w:bottom w:val="nil"/>
            </w:tcBorders>
          </w:tcPr>
          <w:p w:rsidR="00DE674C" w:rsidRPr="001A7131" w:rsidRDefault="00DE674C" w:rsidP="00DE674C">
            <w:pPr>
              <w:pStyle w:val="ConsPlusNormal"/>
              <w:rPr>
                <w:rFonts w:ascii="Times New Roman" w:hAnsi="Times New Roman" w:cs="Times New Roman"/>
                <w:sz w:val="26"/>
                <w:szCs w:val="26"/>
              </w:rPr>
            </w:pPr>
          </w:p>
        </w:tc>
      </w:tr>
    </w:tbl>
    <w:p w:rsidR="009A46C4" w:rsidRPr="001A7131" w:rsidRDefault="009A46C4" w:rsidP="009A46C4">
      <w:pPr>
        <w:pStyle w:val="ad"/>
        <w:spacing w:after="0" w:line="240" w:lineRule="auto"/>
        <w:ind w:left="4820" w:firstLine="0"/>
        <w:jc w:val="left"/>
        <w:rPr>
          <w:rFonts w:ascii="Times New Roman" w:hAnsi="Times New Roman"/>
          <w:sz w:val="26"/>
          <w:szCs w:val="26"/>
        </w:rPr>
      </w:pPr>
    </w:p>
    <w:p w:rsidR="009A46C4" w:rsidRPr="001A7131" w:rsidRDefault="009A46C4" w:rsidP="009A46C4">
      <w:pPr>
        <w:autoSpaceDE w:val="0"/>
        <w:autoSpaceDN w:val="0"/>
        <w:adjustRightInd w:val="0"/>
        <w:jc w:val="center"/>
        <w:rPr>
          <w:sz w:val="26"/>
          <w:szCs w:val="26"/>
        </w:rPr>
      </w:pPr>
    </w:p>
    <w:p w:rsidR="009A46C4" w:rsidRPr="001A7131" w:rsidRDefault="009A46C4" w:rsidP="009A46C4">
      <w:pPr>
        <w:pStyle w:val="ConsPlusNonformat"/>
        <w:rPr>
          <w:rFonts w:ascii="Times New Roman" w:hAnsi="Times New Roman" w:cs="Times New Roman"/>
          <w:sz w:val="26"/>
          <w:szCs w:val="26"/>
        </w:rPr>
      </w:pPr>
    </w:p>
    <w:p w:rsidR="009A46C4" w:rsidRPr="001A7131" w:rsidRDefault="009A46C4" w:rsidP="009A46C4">
      <w:pPr>
        <w:pStyle w:val="ConsPlusNonformat"/>
        <w:rPr>
          <w:rFonts w:ascii="Times New Roman" w:hAnsi="Times New Roman" w:cs="Times New Roman"/>
          <w:sz w:val="26"/>
          <w:szCs w:val="26"/>
        </w:rPr>
      </w:pPr>
    </w:p>
    <w:p w:rsidR="00A6246C" w:rsidRPr="001A7131" w:rsidRDefault="00A6246C" w:rsidP="00BA5943">
      <w:pPr>
        <w:pStyle w:val="ad"/>
        <w:spacing w:after="0" w:line="240" w:lineRule="auto"/>
        <w:ind w:left="4820" w:firstLine="0"/>
        <w:jc w:val="left"/>
        <w:rPr>
          <w:rFonts w:ascii="Times New Roman" w:hAnsi="Times New Roman"/>
          <w:sz w:val="26"/>
          <w:szCs w:val="26"/>
        </w:rPr>
      </w:pPr>
    </w:p>
    <w:sectPr w:rsidR="00A6246C" w:rsidRPr="001A7131" w:rsidSect="00C52C26">
      <w:footerReference w:type="default" r:id="rId19"/>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CFB" w:rsidRDefault="009F1CFB" w:rsidP="000606BB">
      <w:r>
        <w:separator/>
      </w:r>
    </w:p>
  </w:endnote>
  <w:endnote w:type="continuationSeparator" w:id="0">
    <w:p w:rsidR="009F1CFB" w:rsidRDefault="009F1CFB" w:rsidP="00060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PT Astra Serif">
    <w:altName w:val="Times New Roman"/>
    <w:charset w:val="CC"/>
    <w:family w:val="roman"/>
    <w:pitch w:val="variable"/>
    <w:sig w:usb0="000002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74C" w:rsidRDefault="00DE674C">
    <w:pPr>
      <w:rPr>
        <w:sz w:val="2"/>
        <w:szCs w:val="2"/>
      </w:rPr>
    </w:pPr>
    <w:r>
      <w:rPr>
        <w:noProof/>
      </w:rPr>
      <mc:AlternateContent>
        <mc:Choice Requires="wps">
          <w:drawing>
            <wp:anchor distT="0" distB="0" distL="63500" distR="63500" simplePos="0" relativeHeight="251657728" behindDoc="1" locked="0" layoutInCell="1" allowOverlap="1" wp14:anchorId="7BB9269D" wp14:editId="090B61FB">
              <wp:simplePos x="0" y="0"/>
              <wp:positionH relativeFrom="page">
                <wp:posOffset>975360</wp:posOffset>
              </wp:positionH>
              <wp:positionV relativeFrom="page">
                <wp:posOffset>10116185</wp:posOffset>
              </wp:positionV>
              <wp:extent cx="441960" cy="175260"/>
              <wp:effectExtent l="3810" t="635"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74C" w:rsidRPr="00502CE9" w:rsidRDefault="00DE674C"/>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6.8pt;margin-top:796.55pt;width:34.8pt;height:13.8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" filled="f" stroked="f">
              <v:textbox style="mso-fit-shape-to-text:t" inset="0,0,0,0">
                <w:txbxContent>
                  <w:p w:rsidR="00DE674C" w:rsidRPr="00502CE9" w:rsidRDefault="00DE674C"/>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CFB" w:rsidRDefault="009F1CFB" w:rsidP="000606BB">
      <w:r>
        <w:separator/>
      </w:r>
    </w:p>
  </w:footnote>
  <w:footnote w:type="continuationSeparator" w:id="0">
    <w:p w:rsidR="009F1CFB" w:rsidRDefault="009F1CFB" w:rsidP="000606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32"/>
        </w:tabs>
        <w:ind w:left="1408" w:hanging="840"/>
      </w:pPr>
    </w:lvl>
    <w:lvl w:ilvl="1">
      <w:start w:val="1"/>
      <w:numFmt w:val="decimal"/>
      <w:lvlText w:val="%1.%2."/>
      <w:lvlJc w:val="left"/>
      <w:pPr>
        <w:tabs>
          <w:tab w:val="num" w:pos="285"/>
        </w:tabs>
        <w:ind w:left="1856" w:hanging="720"/>
      </w:pPr>
    </w:lvl>
    <w:lvl w:ilvl="2">
      <w:start w:val="1"/>
      <w:numFmt w:val="decimal"/>
      <w:lvlText w:val="%1.%2.%3."/>
      <w:lvlJc w:val="left"/>
      <w:pPr>
        <w:tabs>
          <w:tab w:val="num" w:pos="-32"/>
        </w:tabs>
        <w:ind w:left="1398" w:hanging="720"/>
      </w:pPr>
    </w:lvl>
    <w:lvl w:ilvl="3">
      <w:start w:val="1"/>
      <w:numFmt w:val="decimal"/>
      <w:lvlText w:val="%1.%2.%3.%4."/>
      <w:lvlJc w:val="left"/>
      <w:pPr>
        <w:tabs>
          <w:tab w:val="num" w:pos="-32"/>
        </w:tabs>
        <w:ind w:left="1758" w:hanging="1080"/>
      </w:pPr>
    </w:lvl>
    <w:lvl w:ilvl="4">
      <w:start w:val="1"/>
      <w:numFmt w:val="decimal"/>
      <w:lvlText w:val="%1.%2.%3.%4.%5."/>
      <w:lvlJc w:val="left"/>
      <w:pPr>
        <w:tabs>
          <w:tab w:val="num" w:pos="-32"/>
        </w:tabs>
        <w:ind w:left="1758" w:hanging="1080"/>
      </w:pPr>
    </w:lvl>
    <w:lvl w:ilvl="5">
      <w:start w:val="1"/>
      <w:numFmt w:val="decimal"/>
      <w:lvlText w:val="%1.%2.%3.%4.%5.%6."/>
      <w:lvlJc w:val="left"/>
      <w:pPr>
        <w:tabs>
          <w:tab w:val="num" w:pos="-32"/>
        </w:tabs>
        <w:ind w:left="2118" w:hanging="1440"/>
      </w:pPr>
    </w:lvl>
    <w:lvl w:ilvl="6">
      <w:start w:val="1"/>
      <w:numFmt w:val="decimal"/>
      <w:lvlText w:val="%1.%2.%3.%4.%5.%6.%7."/>
      <w:lvlJc w:val="left"/>
      <w:pPr>
        <w:tabs>
          <w:tab w:val="num" w:pos="-32"/>
        </w:tabs>
        <w:ind w:left="2118" w:hanging="1440"/>
      </w:pPr>
    </w:lvl>
    <w:lvl w:ilvl="7">
      <w:start w:val="1"/>
      <w:numFmt w:val="decimal"/>
      <w:lvlText w:val="%1.%2.%3.%4.%5.%6.%7.%8."/>
      <w:lvlJc w:val="left"/>
      <w:pPr>
        <w:tabs>
          <w:tab w:val="num" w:pos="-32"/>
        </w:tabs>
        <w:ind w:left="2478" w:hanging="1800"/>
      </w:pPr>
    </w:lvl>
    <w:lvl w:ilvl="8">
      <w:start w:val="1"/>
      <w:numFmt w:val="decimal"/>
      <w:lvlText w:val="%1.%2.%3.%4.%5.%6.%7.%8.%9."/>
      <w:lvlJc w:val="left"/>
      <w:pPr>
        <w:tabs>
          <w:tab w:val="num" w:pos="-32"/>
        </w:tabs>
        <w:ind w:left="2478" w:hanging="1800"/>
      </w:pPr>
    </w:lvl>
  </w:abstractNum>
  <w:abstractNum w:abstractNumId="2">
    <w:nsid w:val="00000003"/>
    <w:multiLevelType w:val="singleLevel"/>
    <w:tmpl w:val="00000003"/>
    <w:name w:val="WW8Num29"/>
    <w:lvl w:ilvl="0">
      <w:start w:val="3"/>
      <w:numFmt w:val="decimal"/>
      <w:lvlText w:val="%1"/>
      <w:lvlJc w:val="left"/>
      <w:pPr>
        <w:tabs>
          <w:tab w:val="num" w:pos="-542"/>
        </w:tabs>
        <w:ind w:left="502"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E9679D0"/>
    <w:multiLevelType w:val="hybridMultilevel"/>
    <w:tmpl w:val="F02EC6E8"/>
    <w:lvl w:ilvl="0" w:tplc="44BC4A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2343FF"/>
    <w:multiLevelType w:val="hybridMultilevel"/>
    <w:tmpl w:val="93B29BB4"/>
    <w:lvl w:ilvl="0" w:tplc="80CC979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55781A2B"/>
    <w:multiLevelType w:val="multilevel"/>
    <w:tmpl w:val="46965FB4"/>
    <w:lvl w:ilvl="0">
      <w:start w:val="1"/>
      <w:numFmt w:val="decimal"/>
      <w:lvlText w:val="%1."/>
      <w:lvlJc w:val="left"/>
      <w:pPr>
        <w:ind w:left="928" w:hanging="360"/>
      </w:pPr>
      <w:rPr>
        <w:rFonts w:hint="default"/>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0654CC3"/>
    <w:multiLevelType w:val="hybridMultilevel"/>
    <w:tmpl w:val="25AC7F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4"/>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F7B"/>
    <w:rsid w:val="0000163F"/>
    <w:rsid w:val="000069B3"/>
    <w:rsid w:val="00022B4E"/>
    <w:rsid w:val="00023515"/>
    <w:rsid w:val="00024CB3"/>
    <w:rsid w:val="00026926"/>
    <w:rsid w:val="00030265"/>
    <w:rsid w:val="00032ED0"/>
    <w:rsid w:val="0003524B"/>
    <w:rsid w:val="00043839"/>
    <w:rsid w:val="00043DFF"/>
    <w:rsid w:val="0004583D"/>
    <w:rsid w:val="00046E4F"/>
    <w:rsid w:val="0005455F"/>
    <w:rsid w:val="000606BB"/>
    <w:rsid w:val="000627CE"/>
    <w:rsid w:val="0007539F"/>
    <w:rsid w:val="00080056"/>
    <w:rsid w:val="00081188"/>
    <w:rsid w:val="00084B35"/>
    <w:rsid w:val="00086624"/>
    <w:rsid w:val="000916B9"/>
    <w:rsid w:val="00097C9F"/>
    <w:rsid w:val="000A612C"/>
    <w:rsid w:val="000B2BA5"/>
    <w:rsid w:val="000C3D29"/>
    <w:rsid w:val="000C7B6A"/>
    <w:rsid w:val="000D14F1"/>
    <w:rsid w:val="000D68A6"/>
    <w:rsid w:val="000E146C"/>
    <w:rsid w:val="000F3293"/>
    <w:rsid w:val="001013A8"/>
    <w:rsid w:val="00102B96"/>
    <w:rsid w:val="0010647E"/>
    <w:rsid w:val="001149B5"/>
    <w:rsid w:val="00120AEB"/>
    <w:rsid w:val="0012609A"/>
    <w:rsid w:val="00127898"/>
    <w:rsid w:val="0015000F"/>
    <w:rsid w:val="00154420"/>
    <w:rsid w:val="001545B5"/>
    <w:rsid w:val="00156D9E"/>
    <w:rsid w:val="001606C4"/>
    <w:rsid w:val="00162D83"/>
    <w:rsid w:val="00171B5B"/>
    <w:rsid w:val="00174CF3"/>
    <w:rsid w:val="00175310"/>
    <w:rsid w:val="00176A91"/>
    <w:rsid w:val="001918E8"/>
    <w:rsid w:val="00193CAE"/>
    <w:rsid w:val="0019654C"/>
    <w:rsid w:val="001A3A0E"/>
    <w:rsid w:val="001A4F28"/>
    <w:rsid w:val="001A630C"/>
    <w:rsid w:val="001A7131"/>
    <w:rsid w:val="001C3671"/>
    <w:rsid w:val="001C5B07"/>
    <w:rsid w:val="001C5D45"/>
    <w:rsid w:val="001C6D1B"/>
    <w:rsid w:val="001D0922"/>
    <w:rsid w:val="001D2559"/>
    <w:rsid w:val="001D62AB"/>
    <w:rsid w:val="001F45B2"/>
    <w:rsid w:val="001F712A"/>
    <w:rsid w:val="002063B5"/>
    <w:rsid w:val="002436A2"/>
    <w:rsid w:val="00251144"/>
    <w:rsid w:val="00252232"/>
    <w:rsid w:val="0026053A"/>
    <w:rsid w:val="00281F7B"/>
    <w:rsid w:val="00283B8C"/>
    <w:rsid w:val="00285E27"/>
    <w:rsid w:val="002912E0"/>
    <w:rsid w:val="002950A7"/>
    <w:rsid w:val="0029634B"/>
    <w:rsid w:val="002B1056"/>
    <w:rsid w:val="002B5952"/>
    <w:rsid w:val="002C455A"/>
    <w:rsid w:val="002D0CB8"/>
    <w:rsid w:val="002D5240"/>
    <w:rsid w:val="002D6068"/>
    <w:rsid w:val="002F32E2"/>
    <w:rsid w:val="002F4EE6"/>
    <w:rsid w:val="002F7A01"/>
    <w:rsid w:val="00312BC0"/>
    <w:rsid w:val="0031319B"/>
    <w:rsid w:val="003235FB"/>
    <w:rsid w:val="00326502"/>
    <w:rsid w:val="003354DF"/>
    <w:rsid w:val="003354E4"/>
    <w:rsid w:val="00341245"/>
    <w:rsid w:val="003466C2"/>
    <w:rsid w:val="00352CCA"/>
    <w:rsid w:val="003565A7"/>
    <w:rsid w:val="003575C0"/>
    <w:rsid w:val="003608D6"/>
    <w:rsid w:val="003637E9"/>
    <w:rsid w:val="00375AEA"/>
    <w:rsid w:val="00375CBD"/>
    <w:rsid w:val="003957D1"/>
    <w:rsid w:val="003A2316"/>
    <w:rsid w:val="003B2881"/>
    <w:rsid w:val="003D493A"/>
    <w:rsid w:val="00424A84"/>
    <w:rsid w:val="00425307"/>
    <w:rsid w:val="00427547"/>
    <w:rsid w:val="004468EB"/>
    <w:rsid w:val="004553C0"/>
    <w:rsid w:val="00457EBE"/>
    <w:rsid w:val="00465738"/>
    <w:rsid w:val="00487ECD"/>
    <w:rsid w:val="004901A8"/>
    <w:rsid w:val="004915E3"/>
    <w:rsid w:val="004A06E7"/>
    <w:rsid w:val="004A3C59"/>
    <w:rsid w:val="004B501F"/>
    <w:rsid w:val="004C1FF1"/>
    <w:rsid w:val="004D3E82"/>
    <w:rsid w:val="004D72DA"/>
    <w:rsid w:val="004E0EAB"/>
    <w:rsid w:val="004E4A50"/>
    <w:rsid w:val="004F35E1"/>
    <w:rsid w:val="00502CE9"/>
    <w:rsid w:val="00514BD6"/>
    <w:rsid w:val="0051760C"/>
    <w:rsid w:val="00526B40"/>
    <w:rsid w:val="0053068E"/>
    <w:rsid w:val="00531F9F"/>
    <w:rsid w:val="0053394B"/>
    <w:rsid w:val="00534806"/>
    <w:rsid w:val="00541714"/>
    <w:rsid w:val="00547A0E"/>
    <w:rsid w:val="00553316"/>
    <w:rsid w:val="00553EE9"/>
    <w:rsid w:val="00555285"/>
    <w:rsid w:val="00556C56"/>
    <w:rsid w:val="00564B74"/>
    <w:rsid w:val="005756F9"/>
    <w:rsid w:val="00576512"/>
    <w:rsid w:val="005772BD"/>
    <w:rsid w:val="00583819"/>
    <w:rsid w:val="005842C2"/>
    <w:rsid w:val="00586C37"/>
    <w:rsid w:val="0059144D"/>
    <w:rsid w:val="00591802"/>
    <w:rsid w:val="00594AEC"/>
    <w:rsid w:val="00594BA5"/>
    <w:rsid w:val="005A19A0"/>
    <w:rsid w:val="005B3E3C"/>
    <w:rsid w:val="005B6AB7"/>
    <w:rsid w:val="005C01CE"/>
    <w:rsid w:val="005C5DD6"/>
    <w:rsid w:val="005D7D15"/>
    <w:rsid w:val="005E0489"/>
    <w:rsid w:val="005E607E"/>
    <w:rsid w:val="005F0BE5"/>
    <w:rsid w:val="005F1780"/>
    <w:rsid w:val="005F1BDB"/>
    <w:rsid w:val="005F1C1F"/>
    <w:rsid w:val="00606446"/>
    <w:rsid w:val="006145E8"/>
    <w:rsid w:val="006203F9"/>
    <w:rsid w:val="00635FE9"/>
    <w:rsid w:val="006364A8"/>
    <w:rsid w:val="00642676"/>
    <w:rsid w:val="00642AAC"/>
    <w:rsid w:val="006446C4"/>
    <w:rsid w:val="00653332"/>
    <w:rsid w:val="00660A43"/>
    <w:rsid w:val="00660FB5"/>
    <w:rsid w:val="00662D6B"/>
    <w:rsid w:val="00666611"/>
    <w:rsid w:val="00670709"/>
    <w:rsid w:val="006838DC"/>
    <w:rsid w:val="00685133"/>
    <w:rsid w:val="00690ADD"/>
    <w:rsid w:val="00690C9A"/>
    <w:rsid w:val="00691B24"/>
    <w:rsid w:val="00694485"/>
    <w:rsid w:val="006A1088"/>
    <w:rsid w:val="006A2F88"/>
    <w:rsid w:val="006A7AD0"/>
    <w:rsid w:val="006B2C79"/>
    <w:rsid w:val="006B2E9B"/>
    <w:rsid w:val="006B52DF"/>
    <w:rsid w:val="006B63F4"/>
    <w:rsid w:val="006C58FC"/>
    <w:rsid w:val="006D19FF"/>
    <w:rsid w:val="006E0FAA"/>
    <w:rsid w:val="006F3858"/>
    <w:rsid w:val="00700AEA"/>
    <w:rsid w:val="0070296E"/>
    <w:rsid w:val="00710A16"/>
    <w:rsid w:val="00710D46"/>
    <w:rsid w:val="00714BC2"/>
    <w:rsid w:val="007209A9"/>
    <w:rsid w:val="007220D2"/>
    <w:rsid w:val="00724044"/>
    <w:rsid w:val="00751354"/>
    <w:rsid w:val="0075614C"/>
    <w:rsid w:val="00756E87"/>
    <w:rsid w:val="00763538"/>
    <w:rsid w:val="00766080"/>
    <w:rsid w:val="00772225"/>
    <w:rsid w:val="0077453B"/>
    <w:rsid w:val="0077757C"/>
    <w:rsid w:val="007817F5"/>
    <w:rsid w:val="0079636E"/>
    <w:rsid w:val="007970C3"/>
    <w:rsid w:val="007B601B"/>
    <w:rsid w:val="007B6273"/>
    <w:rsid w:val="007D18BC"/>
    <w:rsid w:val="007D2FDB"/>
    <w:rsid w:val="007D5CC4"/>
    <w:rsid w:val="007E13D8"/>
    <w:rsid w:val="007E6775"/>
    <w:rsid w:val="007F6468"/>
    <w:rsid w:val="00805317"/>
    <w:rsid w:val="00805B03"/>
    <w:rsid w:val="0080665C"/>
    <w:rsid w:val="00806F61"/>
    <w:rsid w:val="0082718F"/>
    <w:rsid w:val="008335A8"/>
    <w:rsid w:val="008519CB"/>
    <w:rsid w:val="00855261"/>
    <w:rsid w:val="0085563F"/>
    <w:rsid w:val="00861E71"/>
    <w:rsid w:val="00873055"/>
    <w:rsid w:val="00886765"/>
    <w:rsid w:val="008A3402"/>
    <w:rsid w:val="008E45D5"/>
    <w:rsid w:val="008E5493"/>
    <w:rsid w:val="008F027D"/>
    <w:rsid w:val="008F4837"/>
    <w:rsid w:val="009017D5"/>
    <w:rsid w:val="00914316"/>
    <w:rsid w:val="00914F9C"/>
    <w:rsid w:val="00920550"/>
    <w:rsid w:val="00943098"/>
    <w:rsid w:val="00945419"/>
    <w:rsid w:val="00945BA4"/>
    <w:rsid w:val="00952E0A"/>
    <w:rsid w:val="00961E89"/>
    <w:rsid w:val="00964C1E"/>
    <w:rsid w:val="00971E28"/>
    <w:rsid w:val="009824E3"/>
    <w:rsid w:val="009A3005"/>
    <w:rsid w:val="009A3006"/>
    <w:rsid w:val="009A3535"/>
    <w:rsid w:val="009A46C4"/>
    <w:rsid w:val="009C29EB"/>
    <w:rsid w:val="009D09EA"/>
    <w:rsid w:val="009D47FD"/>
    <w:rsid w:val="009E6699"/>
    <w:rsid w:val="009F1CFB"/>
    <w:rsid w:val="009F43D1"/>
    <w:rsid w:val="009F5E6E"/>
    <w:rsid w:val="009F64E2"/>
    <w:rsid w:val="00A02FE1"/>
    <w:rsid w:val="00A0732C"/>
    <w:rsid w:val="00A142EB"/>
    <w:rsid w:val="00A17F8F"/>
    <w:rsid w:val="00A24E0F"/>
    <w:rsid w:val="00A2786C"/>
    <w:rsid w:val="00A44C63"/>
    <w:rsid w:val="00A464C0"/>
    <w:rsid w:val="00A475D0"/>
    <w:rsid w:val="00A540EA"/>
    <w:rsid w:val="00A54685"/>
    <w:rsid w:val="00A6246C"/>
    <w:rsid w:val="00A64B3E"/>
    <w:rsid w:val="00A725E1"/>
    <w:rsid w:val="00A731A2"/>
    <w:rsid w:val="00A74735"/>
    <w:rsid w:val="00A80758"/>
    <w:rsid w:val="00A81AF5"/>
    <w:rsid w:val="00A82AC6"/>
    <w:rsid w:val="00A873F0"/>
    <w:rsid w:val="00A9265D"/>
    <w:rsid w:val="00A93DF2"/>
    <w:rsid w:val="00AA2282"/>
    <w:rsid w:val="00AB3B65"/>
    <w:rsid w:val="00AB71B2"/>
    <w:rsid w:val="00AC2C01"/>
    <w:rsid w:val="00B00E98"/>
    <w:rsid w:val="00B033C1"/>
    <w:rsid w:val="00B0546B"/>
    <w:rsid w:val="00B12902"/>
    <w:rsid w:val="00B13FD6"/>
    <w:rsid w:val="00B15BB0"/>
    <w:rsid w:val="00B17F37"/>
    <w:rsid w:val="00B238D8"/>
    <w:rsid w:val="00B245A9"/>
    <w:rsid w:val="00B31C0D"/>
    <w:rsid w:val="00B33A3D"/>
    <w:rsid w:val="00B3459A"/>
    <w:rsid w:val="00B3676B"/>
    <w:rsid w:val="00B47F9C"/>
    <w:rsid w:val="00B6286A"/>
    <w:rsid w:val="00B657A4"/>
    <w:rsid w:val="00B76553"/>
    <w:rsid w:val="00B771BF"/>
    <w:rsid w:val="00B827BF"/>
    <w:rsid w:val="00BA5943"/>
    <w:rsid w:val="00BA6B45"/>
    <w:rsid w:val="00BB7345"/>
    <w:rsid w:val="00BD3E9C"/>
    <w:rsid w:val="00BD412B"/>
    <w:rsid w:val="00BD5A9C"/>
    <w:rsid w:val="00BD5EF2"/>
    <w:rsid w:val="00BE1110"/>
    <w:rsid w:val="00BE4EF8"/>
    <w:rsid w:val="00BE7743"/>
    <w:rsid w:val="00C139AE"/>
    <w:rsid w:val="00C200B2"/>
    <w:rsid w:val="00C23BE9"/>
    <w:rsid w:val="00C3152D"/>
    <w:rsid w:val="00C32795"/>
    <w:rsid w:val="00C33A7C"/>
    <w:rsid w:val="00C41FFE"/>
    <w:rsid w:val="00C42798"/>
    <w:rsid w:val="00C52C26"/>
    <w:rsid w:val="00C5504D"/>
    <w:rsid w:val="00C57E16"/>
    <w:rsid w:val="00C60C36"/>
    <w:rsid w:val="00C65228"/>
    <w:rsid w:val="00C66AFD"/>
    <w:rsid w:val="00C70780"/>
    <w:rsid w:val="00C70A6C"/>
    <w:rsid w:val="00C71A75"/>
    <w:rsid w:val="00C80210"/>
    <w:rsid w:val="00C81670"/>
    <w:rsid w:val="00C86BB3"/>
    <w:rsid w:val="00C86FB7"/>
    <w:rsid w:val="00C872A3"/>
    <w:rsid w:val="00CA07FF"/>
    <w:rsid w:val="00CA3D07"/>
    <w:rsid w:val="00CA6595"/>
    <w:rsid w:val="00CA6A42"/>
    <w:rsid w:val="00CB7D33"/>
    <w:rsid w:val="00CB7FD7"/>
    <w:rsid w:val="00CC18AC"/>
    <w:rsid w:val="00CC1A3D"/>
    <w:rsid w:val="00CC36CB"/>
    <w:rsid w:val="00CD3AA0"/>
    <w:rsid w:val="00CE0A60"/>
    <w:rsid w:val="00CF4361"/>
    <w:rsid w:val="00CF46FA"/>
    <w:rsid w:val="00CF66AD"/>
    <w:rsid w:val="00CF6AD1"/>
    <w:rsid w:val="00D00CBD"/>
    <w:rsid w:val="00D00F93"/>
    <w:rsid w:val="00D016D7"/>
    <w:rsid w:val="00D01C52"/>
    <w:rsid w:val="00D1344C"/>
    <w:rsid w:val="00D134C0"/>
    <w:rsid w:val="00D172E3"/>
    <w:rsid w:val="00D31495"/>
    <w:rsid w:val="00D3397B"/>
    <w:rsid w:val="00D400FD"/>
    <w:rsid w:val="00D50687"/>
    <w:rsid w:val="00D54C61"/>
    <w:rsid w:val="00D55177"/>
    <w:rsid w:val="00D55EB2"/>
    <w:rsid w:val="00D64233"/>
    <w:rsid w:val="00D84803"/>
    <w:rsid w:val="00D84DF2"/>
    <w:rsid w:val="00DA26DE"/>
    <w:rsid w:val="00DA7287"/>
    <w:rsid w:val="00DB39C2"/>
    <w:rsid w:val="00DB4029"/>
    <w:rsid w:val="00DB5793"/>
    <w:rsid w:val="00DB6B92"/>
    <w:rsid w:val="00DB74EB"/>
    <w:rsid w:val="00DC164A"/>
    <w:rsid w:val="00DC54D9"/>
    <w:rsid w:val="00DD2D1B"/>
    <w:rsid w:val="00DD62B9"/>
    <w:rsid w:val="00DD6675"/>
    <w:rsid w:val="00DE06EE"/>
    <w:rsid w:val="00DE16BD"/>
    <w:rsid w:val="00DE674C"/>
    <w:rsid w:val="00E02322"/>
    <w:rsid w:val="00E145FD"/>
    <w:rsid w:val="00E35609"/>
    <w:rsid w:val="00E61296"/>
    <w:rsid w:val="00E61635"/>
    <w:rsid w:val="00E85FAA"/>
    <w:rsid w:val="00E97FBA"/>
    <w:rsid w:val="00EC4FFA"/>
    <w:rsid w:val="00ED0EF6"/>
    <w:rsid w:val="00ED591D"/>
    <w:rsid w:val="00EE3CC2"/>
    <w:rsid w:val="00EF4DAA"/>
    <w:rsid w:val="00EF4EF0"/>
    <w:rsid w:val="00EF7C8C"/>
    <w:rsid w:val="00F0141B"/>
    <w:rsid w:val="00F04406"/>
    <w:rsid w:val="00F0446E"/>
    <w:rsid w:val="00F04B2E"/>
    <w:rsid w:val="00F079A9"/>
    <w:rsid w:val="00F07B31"/>
    <w:rsid w:val="00F1092D"/>
    <w:rsid w:val="00F178A7"/>
    <w:rsid w:val="00F23D37"/>
    <w:rsid w:val="00F32069"/>
    <w:rsid w:val="00F3662E"/>
    <w:rsid w:val="00F526BF"/>
    <w:rsid w:val="00F65364"/>
    <w:rsid w:val="00F860AB"/>
    <w:rsid w:val="00FB2532"/>
    <w:rsid w:val="00FC7E73"/>
    <w:rsid w:val="00FD2D99"/>
    <w:rsid w:val="00FD399D"/>
    <w:rsid w:val="00FD67DB"/>
    <w:rsid w:val="00FE6E7D"/>
    <w:rsid w:val="00FF1D43"/>
    <w:rsid w:val="00FF3BC9"/>
    <w:rsid w:val="00FF610D"/>
    <w:rsid w:val="00FF7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C18AC"/>
    <w:pPr>
      <w:ind w:firstLine="567"/>
      <w:jc w:val="both"/>
    </w:pPr>
    <w:rPr>
      <w:rFonts w:ascii="Arial" w:hAnsi="Arial"/>
      <w:sz w:val="24"/>
      <w:szCs w:val="24"/>
    </w:rPr>
  </w:style>
  <w:style w:type="paragraph" w:styleId="1">
    <w:name w:val="heading 1"/>
    <w:aliases w:val="!Части документа"/>
    <w:basedOn w:val="a"/>
    <w:next w:val="a"/>
    <w:qFormat/>
    <w:rsid w:val="00CC18AC"/>
    <w:pPr>
      <w:jc w:val="center"/>
      <w:outlineLvl w:val="0"/>
    </w:pPr>
    <w:rPr>
      <w:rFonts w:cs="Arial"/>
      <w:b/>
      <w:bCs/>
      <w:kern w:val="32"/>
      <w:sz w:val="32"/>
      <w:szCs w:val="32"/>
    </w:rPr>
  </w:style>
  <w:style w:type="paragraph" w:styleId="2">
    <w:name w:val="heading 2"/>
    <w:aliases w:val="!Разделы документа"/>
    <w:basedOn w:val="a"/>
    <w:qFormat/>
    <w:rsid w:val="00CC18AC"/>
    <w:pPr>
      <w:jc w:val="center"/>
      <w:outlineLvl w:val="1"/>
    </w:pPr>
    <w:rPr>
      <w:rFonts w:cs="Arial"/>
      <w:b/>
      <w:bCs/>
      <w:iCs/>
      <w:sz w:val="30"/>
      <w:szCs w:val="28"/>
    </w:rPr>
  </w:style>
  <w:style w:type="paragraph" w:styleId="3">
    <w:name w:val="heading 3"/>
    <w:aliases w:val="!Главы документа"/>
    <w:basedOn w:val="a"/>
    <w:link w:val="30"/>
    <w:qFormat/>
    <w:rsid w:val="00CC18AC"/>
    <w:pPr>
      <w:outlineLvl w:val="2"/>
    </w:pPr>
    <w:rPr>
      <w:rFonts w:cs="Arial"/>
      <w:b/>
      <w:bCs/>
      <w:sz w:val="28"/>
      <w:szCs w:val="26"/>
    </w:rPr>
  </w:style>
  <w:style w:type="paragraph" w:styleId="4">
    <w:name w:val="heading 4"/>
    <w:aliases w:val="!Параграфы/Статьи документа"/>
    <w:basedOn w:val="a"/>
    <w:link w:val="40"/>
    <w:qFormat/>
    <w:rsid w:val="00CC18AC"/>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rFonts w:ascii="Arial" w:hAnsi="Arial" w:cs="Arial"/>
    </w:rPr>
  </w:style>
  <w:style w:type="character" w:customStyle="1" w:styleId="WW8Num6z1">
    <w:name w:val="WW8Num6z1"/>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Arial" w:hAnsi="Arial" w:cs="Arial"/>
    </w:rPr>
  </w:style>
  <w:style w:type="character" w:customStyle="1" w:styleId="WW8Num11z1">
    <w:name w:val="WW8Num11z1"/>
    <w:rPr>
      <w:rFonts w:cs="Times New Roman"/>
    </w:rPr>
  </w:style>
  <w:style w:type="character" w:customStyle="1" w:styleId="WW8Num12z0">
    <w:name w:val="WW8Num12z0"/>
    <w:rPr>
      <w:rFonts w:ascii="Arial" w:hAnsi="Arial" w:cs="Arial"/>
    </w:rPr>
  </w:style>
  <w:style w:type="character" w:customStyle="1" w:styleId="WW8Num13z0">
    <w:name w:val="WW8Num13z0"/>
    <w:rPr>
      <w:rFonts w:ascii="Arial" w:hAnsi="Arial" w:cs="Arial"/>
    </w:rPr>
  </w:style>
  <w:style w:type="character" w:customStyle="1" w:styleId="WW8Num14z1">
    <w:name w:val="WW8Num14z1"/>
    <w:rPr>
      <w:rFonts w:cs="Times New Roman"/>
    </w:rPr>
  </w:style>
  <w:style w:type="character" w:customStyle="1" w:styleId="WW8Num17z0">
    <w:name w:val="WW8Num17z0"/>
    <w:rPr>
      <w:rFonts w:ascii="Times New Roman" w:eastAsia="Times New Roman" w:hAnsi="Times New Roman"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1">
    <w:name w:val="WW8Num20z1"/>
    <w:rPr>
      <w:rFonts w:ascii="Times New Roman" w:eastAsia="Times New Roman" w:hAnsi="Times New Roman" w:cs="Times New Roman"/>
    </w:rPr>
  </w:style>
  <w:style w:type="character" w:customStyle="1" w:styleId="WW8Num23z1">
    <w:name w:val="WW8Num23z1"/>
    <w:rPr>
      <w:rFonts w:ascii="Times New Roman" w:eastAsia="Times New Roman" w:hAnsi="Times New Roman" w:cs="Times New Roman"/>
    </w:rPr>
  </w:style>
  <w:style w:type="character" w:customStyle="1" w:styleId="WW8Num24z0">
    <w:name w:val="WW8Num24z0"/>
    <w:rPr>
      <w:rFonts w:ascii="Times New Roman" w:eastAsia="Times New Roman" w:hAnsi="Times New Roman" w:cs="Times New Roman"/>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30z1">
    <w:name w:val="WW8Num30z1"/>
    <w:rPr>
      <w:rFonts w:cs="Times New Roman"/>
    </w:rPr>
  </w:style>
  <w:style w:type="character" w:customStyle="1" w:styleId="WW8Num32z1">
    <w:name w:val="WW8Num32z1"/>
    <w:rPr>
      <w:rFonts w:ascii="Times New Roman" w:eastAsia="Times New Roman" w:hAnsi="Times New Roman" w:cs="Times New Roman"/>
    </w:rPr>
  </w:style>
  <w:style w:type="character" w:customStyle="1" w:styleId="10">
    <w:name w:val="Основной шрифт абзаца1"/>
  </w:style>
  <w:style w:type="character" w:customStyle="1" w:styleId="a3">
    <w:name w:val="Символ нумерации"/>
  </w:style>
  <w:style w:type="paragraph" w:customStyle="1" w:styleId="a4">
    <w:name w:val="Заголовок"/>
    <w:basedOn w:val="a"/>
    <w:next w:val="a5"/>
    <w:pPr>
      <w:keepNext/>
      <w:spacing w:before="240" w:after="120"/>
    </w:pPr>
    <w:rPr>
      <w:rFonts w:eastAsia="Lucida Sans Unicode" w:cs="Mangal"/>
      <w:sz w:val="28"/>
      <w:szCs w:val="28"/>
    </w:rPr>
  </w:style>
  <w:style w:type="paragraph" w:styleId="a5">
    <w:name w:val="Body Text"/>
    <w:basedOn w:val="a"/>
  </w:style>
  <w:style w:type="paragraph" w:styleId="a6">
    <w:name w:val="List"/>
    <w:basedOn w:val="a5"/>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7">
    <w:name w:val="Title"/>
    <w:basedOn w:val="a"/>
    <w:next w:val="a8"/>
    <w:qFormat/>
    <w:pPr>
      <w:jc w:val="center"/>
    </w:pPr>
    <w:rPr>
      <w:b/>
      <w:bCs/>
      <w:sz w:val="28"/>
    </w:rPr>
  </w:style>
  <w:style w:type="paragraph" w:styleId="a8">
    <w:name w:val="Subtitle"/>
    <w:basedOn w:val="a4"/>
    <w:next w:val="a5"/>
    <w:qFormat/>
    <w:pPr>
      <w:jc w:val="center"/>
    </w:pPr>
    <w:rPr>
      <w:i/>
      <w:iCs/>
    </w:rPr>
  </w:style>
  <w:style w:type="paragraph" w:styleId="a9">
    <w:name w:val="Body Text Indent"/>
    <w:basedOn w:val="a"/>
    <w:pPr>
      <w:ind w:left="5040" w:firstLine="0"/>
      <w:jc w:val="center"/>
    </w:pPr>
  </w:style>
  <w:style w:type="paragraph" w:customStyle="1" w:styleId="21">
    <w:name w:val="Основной текст 21"/>
    <w:basedOn w:val="a"/>
    <w:pPr>
      <w:jc w:val="center"/>
    </w:pPr>
    <w:rPr>
      <w:b/>
      <w:bCs/>
    </w:rPr>
  </w:style>
  <w:style w:type="paragraph" w:customStyle="1" w:styleId="31">
    <w:name w:val="Основной текст 31"/>
    <w:basedOn w:val="a"/>
    <w:pPr>
      <w:tabs>
        <w:tab w:val="left" w:pos="720"/>
      </w:tabs>
      <w:ind w:right="436" w:firstLine="0"/>
    </w:pPr>
  </w:style>
  <w:style w:type="paragraph" w:customStyle="1" w:styleId="210">
    <w:name w:val="Основной текст с отступом 21"/>
    <w:basedOn w:val="a"/>
    <w:pPr>
      <w:ind w:left="5640" w:firstLine="0"/>
    </w:pPr>
    <w:rPr>
      <w:sz w:val="26"/>
    </w:rPr>
  </w:style>
  <w:style w:type="paragraph" w:customStyle="1" w:styleId="ConsPlusTitle">
    <w:name w:val="ConsPlusTitle"/>
    <w:pPr>
      <w:widowControl w:val="0"/>
      <w:suppressAutoHyphens/>
      <w:autoSpaceDE w:val="0"/>
    </w:pPr>
    <w:rPr>
      <w:rFonts w:ascii="Calibri" w:eastAsia="Arial" w:hAnsi="Calibri" w:cs="Calibri"/>
      <w:b/>
      <w:bCs/>
      <w:sz w:val="22"/>
      <w:szCs w:val="22"/>
      <w:lang w:eastAsia="ar-SA"/>
    </w:rPr>
  </w:style>
  <w:style w:type="paragraph" w:customStyle="1" w:styleId="ConsPlusNormal">
    <w:name w:val="ConsPlusNormal"/>
    <w:pPr>
      <w:widowControl w:val="0"/>
      <w:suppressAutoHyphens/>
      <w:autoSpaceDE w:val="0"/>
      <w:ind w:firstLine="720"/>
    </w:pPr>
    <w:rPr>
      <w:rFonts w:ascii="Arial" w:eastAsia="Arial" w:hAnsi="Arial" w:cs="Arial"/>
    </w:rPr>
  </w:style>
  <w:style w:type="character" w:styleId="aa">
    <w:name w:val="Hyperlink"/>
    <w:basedOn w:val="a0"/>
    <w:rsid w:val="00CC18AC"/>
    <w:rPr>
      <w:color w:val="0000FF"/>
      <w:u w:val="none"/>
    </w:rPr>
  </w:style>
  <w:style w:type="paragraph" w:customStyle="1" w:styleId="p12">
    <w:name w:val="p12"/>
    <w:basedOn w:val="a"/>
    <w:rsid w:val="00691B24"/>
    <w:pPr>
      <w:spacing w:before="100" w:beforeAutospacing="1" w:after="100" w:afterAutospacing="1"/>
    </w:pPr>
  </w:style>
  <w:style w:type="character" w:customStyle="1" w:styleId="s3">
    <w:name w:val="s3"/>
    <w:basedOn w:val="a0"/>
    <w:rsid w:val="00DA26DE"/>
  </w:style>
  <w:style w:type="paragraph" w:styleId="ab">
    <w:name w:val="Balloon Text"/>
    <w:basedOn w:val="a"/>
    <w:link w:val="ac"/>
    <w:uiPriority w:val="99"/>
    <w:semiHidden/>
    <w:unhideWhenUsed/>
    <w:rsid w:val="0080665C"/>
    <w:rPr>
      <w:rFonts w:ascii="Tahoma" w:hAnsi="Tahoma"/>
      <w:sz w:val="16"/>
      <w:szCs w:val="16"/>
      <w:lang w:val="x-none"/>
    </w:rPr>
  </w:style>
  <w:style w:type="character" w:customStyle="1" w:styleId="ac">
    <w:name w:val="Текст выноски Знак"/>
    <w:link w:val="ab"/>
    <w:uiPriority w:val="99"/>
    <w:semiHidden/>
    <w:rsid w:val="0080665C"/>
    <w:rPr>
      <w:rFonts w:ascii="Tahoma" w:hAnsi="Tahoma" w:cs="Tahoma"/>
      <w:sz w:val="16"/>
      <w:szCs w:val="16"/>
      <w:lang w:eastAsia="ar-SA"/>
    </w:rPr>
  </w:style>
  <w:style w:type="paragraph" w:customStyle="1" w:styleId="ConsPlusNonformat">
    <w:name w:val="ConsPlusNonformat"/>
    <w:uiPriority w:val="99"/>
    <w:rsid w:val="00D400FD"/>
    <w:pPr>
      <w:autoSpaceDE w:val="0"/>
      <w:autoSpaceDN w:val="0"/>
      <w:adjustRightInd w:val="0"/>
    </w:pPr>
    <w:rPr>
      <w:rFonts w:ascii="Courier New" w:hAnsi="Courier New" w:cs="Courier New"/>
    </w:rPr>
  </w:style>
  <w:style w:type="paragraph" w:styleId="ad">
    <w:name w:val="List Paragraph"/>
    <w:basedOn w:val="a"/>
    <w:qFormat/>
    <w:rsid w:val="00D400FD"/>
    <w:pPr>
      <w:spacing w:after="200" w:line="276" w:lineRule="auto"/>
      <w:ind w:left="720"/>
      <w:contextualSpacing/>
    </w:pPr>
    <w:rPr>
      <w:rFonts w:ascii="Calibri" w:eastAsia="Calibri" w:hAnsi="Calibri"/>
      <w:sz w:val="22"/>
      <w:szCs w:val="22"/>
      <w:lang w:eastAsia="en-US"/>
    </w:rPr>
  </w:style>
  <w:style w:type="character" w:customStyle="1" w:styleId="FontStyle43">
    <w:name w:val="Font Style43"/>
    <w:uiPriority w:val="99"/>
    <w:rsid w:val="00D400FD"/>
    <w:rPr>
      <w:rFonts w:ascii="Times New Roman" w:hAnsi="Times New Roman" w:cs="Times New Roman"/>
      <w:sz w:val="26"/>
      <w:szCs w:val="26"/>
    </w:rPr>
  </w:style>
  <w:style w:type="paragraph" w:customStyle="1" w:styleId="Style26">
    <w:name w:val="Style26"/>
    <w:basedOn w:val="a"/>
    <w:uiPriority w:val="99"/>
    <w:rsid w:val="00D400FD"/>
    <w:pPr>
      <w:widowControl w:val="0"/>
      <w:autoSpaceDE w:val="0"/>
      <w:autoSpaceDN w:val="0"/>
      <w:adjustRightInd w:val="0"/>
      <w:spacing w:line="322" w:lineRule="exact"/>
      <w:ind w:firstLine="730"/>
    </w:pPr>
    <w:rPr>
      <w:rFonts w:ascii="Franklin Gothic Book" w:hAnsi="Franklin Gothic Book"/>
    </w:rPr>
  </w:style>
  <w:style w:type="paragraph" w:customStyle="1" w:styleId="Style9">
    <w:name w:val="Style9"/>
    <w:basedOn w:val="a"/>
    <w:uiPriority w:val="99"/>
    <w:rsid w:val="00D400FD"/>
    <w:pPr>
      <w:widowControl w:val="0"/>
      <w:autoSpaceDE w:val="0"/>
      <w:autoSpaceDN w:val="0"/>
      <w:adjustRightInd w:val="0"/>
      <w:spacing w:line="322" w:lineRule="exact"/>
      <w:jc w:val="center"/>
    </w:pPr>
    <w:rPr>
      <w:rFonts w:ascii="Franklin Gothic Book" w:hAnsi="Franklin Gothic Book"/>
    </w:rPr>
  </w:style>
  <w:style w:type="character" w:customStyle="1" w:styleId="FontStyle42">
    <w:name w:val="Font Style42"/>
    <w:uiPriority w:val="99"/>
    <w:rsid w:val="00D400FD"/>
    <w:rPr>
      <w:rFonts w:ascii="Times New Roman" w:hAnsi="Times New Roman" w:cs="Times New Roman"/>
      <w:b/>
      <w:bCs/>
      <w:sz w:val="26"/>
      <w:szCs w:val="26"/>
    </w:rPr>
  </w:style>
  <w:style w:type="paragraph" w:customStyle="1" w:styleId="Title">
    <w:name w:val="Title!Название НПА"/>
    <w:basedOn w:val="a"/>
    <w:rsid w:val="00CC18AC"/>
    <w:pPr>
      <w:spacing w:before="240" w:after="60"/>
      <w:jc w:val="center"/>
      <w:outlineLvl w:val="0"/>
    </w:pPr>
    <w:rPr>
      <w:rFonts w:cs="Arial"/>
      <w:b/>
      <w:bCs/>
      <w:kern w:val="28"/>
      <w:sz w:val="32"/>
      <w:szCs w:val="32"/>
    </w:rPr>
  </w:style>
  <w:style w:type="character" w:customStyle="1" w:styleId="41">
    <w:name w:val="Основной текст (4)_"/>
    <w:link w:val="42"/>
    <w:rsid w:val="00D400FD"/>
    <w:rPr>
      <w:b/>
      <w:bCs/>
      <w:sz w:val="28"/>
      <w:szCs w:val="28"/>
      <w:shd w:val="clear" w:color="auto" w:fill="FFFFFF"/>
    </w:rPr>
  </w:style>
  <w:style w:type="paragraph" w:customStyle="1" w:styleId="42">
    <w:name w:val="Основной текст (4)"/>
    <w:basedOn w:val="a"/>
    <w:link w:val="41"/>
    <w:rsid w:val="00D400FD"/>
    <w:pPr>
      <w:widowControl w:val="0"/>
      <w:shd w:val="clear" w:color="auto" w:fill="FFFFFF"/>
      <w:spacing w:before="720" w:line="317" w:lineRule="exact"/>
      <w:jc w:val="center"/>
    </w:pPr>
    <w:rPr>
      <w:b/>
      <w:bCs/>
      <w:sz w:val="28"/>
      <w:szCs w:val="28"/>
      <w:lang w:val="x-none" w:eastAsia="x-none"/>
    </w:rPr>
  </w:style>
  <w:style w:type="character" w:customStyle="1" w:styleId="20">
    <w:name w:val="Основной текст (2)_"/>
    <w:link w:val="22"/>
    <w:rsid w:val="00B31C0D"/>
    <w:rPr>
      <w:sz w:val="28"/>
      <w:szCs w:val="28"/>
      <w:shd w:val="clear" w:color="auto" w:fill="FFFFFF"/>
    </w:rPr>
  </w:style>
  <w:style w:type="paragraph" w:customStyle="1" w:styleId="22">
    <w:name w:val="Основной текст (2)"/>
    <w:basedOn w:val="a"/>
    <w:link w:val="20"/>
    <w:rsid w:val="00B31C0D"/>
    <w:pPr>
      <w:widowControl w:val="0"/>
      <w:shd w:val="clear" w:color="auto" w:fill="FFFFFF"/>
      <w:spacing w:line="653" w:lineRule="exact"/>
      <w:jc w:val="center"/>
    </w:pPr>
    <w:rPr>
      <w:sz w:val="28"/>
      <w:szCs w:val="28"/>
      <w:lang w:val="x-none" w:eastAsia="x-none"/>
    </w:rPr>
  </w:style>
  <w:style w:type="character" w:customStyle="1" w:styleId="ae">
    <w:name w:val="Колонтитул_"/>
    <w:rsid w:val="00C81670"/>
    <w:rPr>
      <w:rFonts w:ascii="Times New Roman" w:eastAsia="Times New Roman" w:hAnsi="Times New Roman" w:cs="Times New Roman"/>
      <w:b/>
      <w:bCs/>
      <w:i w:val="0"/>
      <w:iCs w:val="0"/>
      <w:smallCaps w:val="0"/>
      <w:strike w:val="0"/>
      <w:sz w:val="15"/>
      <w:szCs w:val="15"/>
      <w:u w:val="none"/>
      <w:lang w:val="en-US" w:eastAsia="en-US" w:bidi="en-US"/>
    </w:rPr>
  </w:style>
  <w:style w:type="character" w:customStyle="1" w:styleId="af">
    <w:name w:val="Колонтитул"/>
    <w:rsid w:val="00C81670"/>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21pt">
    <w:name w:val="Основной текст (2) + Интервал 1 pt"/>
    <w:rsid w:val="00C81670"/>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3pt">
    <w:name w:val="Колонтитул + 13 pt;Не полужирный"/>
    <w:rsid w:val="00C8167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styleId="af0">
    <w:name w:val="header"/>
    <w:basedOn w:val="a"/>
    <w:link w:val="af1"/>
    <w:uiPriority w:val="99"/>
    <w:unhideWhenUsed/>
    <w:rsid w:val="000606BB"/>
    <w:pPr>
      <w:tabs>
        <w:tab w:val="center" w:pos="4677"/>
        <w:tab w:val="right" w:pos="9355"/>
      </w:tabs>
    </w:pPr>
    <w:rPr>
      <w:lang w:val="x-none"/>
    </w:rPr>
  </w:style>
  <w:style w:type="character" w:customStyle="1" w:styleId="af1">
    <w:name w:val="Верхний колонтитул Знак"/>
    <w:link w:val="af0"/>
    <w:uiPriority w:val="99"/>
    <w:rsid w:val="000606BB"/>
    <w:rPr>
      <w:sz w:val="24"/>
      <w:szCs w:val="24"/>
      <w:lang w:eastAsia="ar-SA"/>
    </w:rPr>
  </w:style>
  <w:style w:type="paragraph" w:styleId="af2">
    <w:name w:val="footer"/>
    <w:basedOn w:val="a"/>
    <w:link w:val="af3"/>
    <w:uiPriority w:val="99"/>
    <w:unhideWhenUsed/>
    <w:rsid w:val="000606BB"/>
    <w:pPr>
      <w:tabs>
        <w:tab w:val="center" w:pos="4677"/>
        <w:tab w:val="right" w:pos="9355"/>
      </w:tabs>
    </w:pPr>
    <w:rPr>
      <w:lang w:val="x-none"/>
    </w:rPr>
  </w:style>
  <w:style w:type="character" w:customStyle="1" w:styleId="af3">
    <w:name w:val="Нижний колонтитул Знак"/>
    <w:link w:val="af2"/>
    <w:uiPriority w:val="99"/>
    <w:rsid w:val="000606BB"/>
    <w:rPr>
      <w:sz w:val="24"/>
      <w:szCs w:val="24"/>
      <w:lang w:eastAsia="ar-SA"/>
    </w:rPr>
  </w:style>
  <w:style w:type="paragraph" w:customStyle="1" w:styleId="Style11">
    <w:name w:val="Style11"/>
    <w:basedOn w:val="a"/>
    <w:uiPriority w:val="99"/>
    <w:rsid w:val="00690ADD"/>
    <w:pPr>
      <w:widowControl w:val="0"/>
      <w:autoSpaceDE w:val="0"/>
      <w:autoSpaceDN w:val="0"/>
      <w:adjustRightInd w:val="0"/>
    </w:pPr>
    <w:rPr>
      <w:rFonts w:ascii="Franklin Gothic Book" w:hAnsi="Franklin Gothic Book"/>
    </w:rPr>
  </w:style>
  <w:style w:type="paragraph" w:customStyle="1" w:styleId="Style18">
    <w:name w:val="Style18"/>
    <w:basedOn w:val="a"/>
    <w:uiPriority w:val="99"/>
    <w:rsid w:val="00690ADD"/>
    <w:pPr>
      <w:widowControl w:val="0"/>
      <w:autoSpaceDE w:val="0"/>
      <w:autoSpaceDN w:val="0"/>
      <w:adjustRightInd w:val="0"/>
      <w:spacing w:line="319" w:lineRule="exact"/>
      <w:jc w:val="center"/>
    </w:pPr>
    <w:rPr>
      <w:rFonts w:ascii="Franklin Gothic Book" w:hAnsi="Franklin Gothic Book"/>
    </w:rPr>
  </w:style>
  <w:style w:type="character" w:customStyle="1" w:styleId="FontStyle49">
    <w:name w:val="Font Style49"/>
    <w:uiPriority w:val="99"/>
    <w:rsid w:val="00690ADD"/>
    <w:rPr>
      <w:rFonts w:ascii="Times New Roman" w:hAnsi="Times New Roman" w:cs="Times New Roman"/>
      <w:sz w:val="22"/>
      <w:szCs w:val="22"/>
    </w:rPr>
  </w:style>
  <w:style w:type="character" w:customStyle="1" w:styleId="30">
    <w:name w:val="Заголовок 3 Знак"/>
    <w:aliases w:val="!Главы документа Знак"/>
    <w:link w:val="3"/>
    <w:rsid w:val="00465738"/>
    <w:rPr>
      <w:rFonts w:ascii="Arial" w:hAnsi="Arial" w:cs="Arial"/>
      <w:b/>
      <w:bCs/>
      <w:sz w:val="28"/>
      <w:szCs w:val="26"/>
    </w:rPr>
  </w:style>
  <w:style w:type="character" w:customStyle="1" w:styleId="40">
    <w:name w:val="Заголовок 4 Знак"/>
    <w:aliases w:val="!Параграфы/Статьи документа Знак"/>
    <w:link w:val="4"/>
    <w:rsid w:val="00465738"/>
    <w:rPr>
      <w:rFonts w:ascii="Arial" w:hAnsi="Arial"/>
      <w:b/>
      <w:bCs/>
      <w:sz w:val="26"/>
      <w:szCs w:val="28"/>
    </w:rPr>
  </w:style>
  <w:style w:type="character" w:styleId="HTML">
    <w:name w:val="HTML Variable"/>
    <w:aliases w:val="!Ссылки в документе"/>
    <w:basedOn w:val="a0"/>
    <w:rsid w:val="00CC18AC"/>
    <w:rPr>
      <w:rFonts w:ascii="Arial" w:hAnsi="Arial"/>
      <w:b w:val="0"/>
      <w:i w:val="0"/>
      <w:iCs/>
      <w:color w:val="0000FF"/>
      <w:sz w:val="24"/>
      <w:u w:val="none"/>
    </w:rPr>
  </w:style>
  <w:style w:type="paragraph" w:styleId="af4">
    <w:name w:val="annotation text"/>
    <w:aliases w:val="!Равноширинный текст документа"/>
    <w:basedOn w:val="a"/>
    <w:link w:val="af5"/>
    <w:semiHidden/>
    <w:rsid w:val="00CC18AC"/>
    <w:rPr>
      <w:rFonts w:ascii="Courier" w:hAnsi="Courier"/>
      <w:sz w:val="22"/>
      <w:szCs w:val="20"/>
    </w:rPr>
  </w:style>
  <w:style w:type="character" w:customStyle="1" w:styleId="af5">
    <w:name w:val="Текст примечания Знак"/>
    <w:aliases w:val="!Равноширинный текст документа Знак"/>
    <w:link w:val="af4"/>
    <w:semiHidden/>
    <w:rsid w:val="00465738"/>
    <w:rPr>
      <w:rFonts w:ascii="Courier" w:hAnsi="Courier"/>
      <w:sz w:val="22"/>
    </w:rPr>
  </w:style>
  <w:style w:type="paragraph" w:customStyle="1" w:styleId="Application">
    <w:name w:val="Application!Приложение"/>
    <w:rsid w:val="00CC18AC"/>
    <w:pPr>
      <w:spacing w:before="120" w:after="120"/>
      <w:jc w:val="right"/>
    </w:pPr>
    <w:rPr>
      <w:rFonts w:ascii="Arial" w:hAnsi="Arial" w:cs="Arial"/>
      <w:b/>
      <w:bCs/>
      <w:kern w:val="28"/>
      <w:sz w:val="32"/>
      <w:szCs w:val="32"/>
    </w:rPr>
  </w:style>
  <w:style w:type="paragraph" w:customStyle="1" w:styleId="Table">
    <w:name w:val="Table!Таблица"/>
    <w:rsid w:val="00CC18AC"/>
    <w:rPr>
      <w:rFonts w:ascii="Arial" w:hAnsi="Arial" w:cs="Arial"/>
      <w:bCs/>
      <w:kern w:val="28"/>
      <w:sz w:val="24"/>
      <w:szCs w:val="32"/>
    </w:rPr>
  </w:style>
  <w:style w:type="paragraph" w:customStyle="1" w:styleId="Table0">
    <w:name w:val="Table!"/>
    <w:next w:val="Table"/>
    <w:rsid w:val="00CC18AC"/>
    <w:pPr>
      <w:jc w:val="center"/>
    </w:pPr>
    <w:rPr>
      <w:rFonts w:ascii="Arial" w:hAnsi="Arial" w:cs="Arial"/>
      <w:b/>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C18AC"/>
    <w:pPr>
      <w:ind w:firstLine="567"/>
      <w:jc w:val="both"/>
    </w:pPr>
    <w:rPr>
      <w:rFonts w:ascii="Arial" w:hAnsi="Arial"/>
      <w:sz w:val="24"/>
      <w:szCs w:val="24"/>
    </w:rPr>
  </w:style>
  <w:style w:type="paragraph" w:styleId="1">
    <w:name w:val="heading 1"/>
    <w:aliases w:val="!Части документа"/>
    <w:basedOn w:val="a"/>
    <w:next w:val="a"/>
    <w:qFormat/>
    <w:rsid w:val="00CC18AC"/>
    <w:pPr>
      <w:jc w:val="center"/>
      <w:outlineLvl w:val="0"/>
    </w:pPr>
    <w:rPr>
      <w:rFonts w:cs="Arial"/>
      <w:b/>
      <w:bCs/>
      <w:kern w:val="32"/>
      <w:sz w:val="32"/>
      <w:szCs w:val="32"/>
    </w:rPr>
  </w:style>
  <w:style w:type="paragraph" w:styleId="2">
    <w:name w:val="heading 2"/>
    <w:aliases w:val="!Разделы документа"/>
    <w:basedOn w:val="a"/>
    <w:qFormat/>
    <w:rsid w:val="00CC18AC"/>
    <w:pPr>
      <w:jc w:val="center"/>
      <w:outlineLvl w:val="1"/>
    </w:pPr>
    <w:rPr>
      <w:rFonts w:cs="Arial"/>
      <w:b/>
      <w:bCs/>
      <w:iCs/>
      <w:sz w:val="30"/>
      <w:szCs w:val="28"/>
    </w:rPr>
  </w:style>
  <w:style w:type="paragraph" w:styleId="3">
    <w:name w:val="heading 3"/>
    <w:aliases w:val="!Главы документа"/>
    <w:basedOn w:val="a"/>
    <w:link w:val="30"/>
    <w:qFormat/>
    <w:rsid w:val="00CC18AC"/>
    <w:pPr>
      <w:outlineLvl w:val="2"/>
    </w:pPr>
    <w:rPr>
      <w:rFonts w:cs="Arial"/>
      <w:b/>
      <w:bCs/>
      <w:sz w:val="28"/>
      <w:szCs w:val="26"/>
    </w:rPr>
  </w:style>
  <w:style w:type="paragraph" w:styleId="4">
    <w:name w:val="heading 4"/>
    <w:aliases w:val="!Параграфы/Статьи документа"/>
    <w:basedOn w:val="a"/>
    <w:link w:val="40"/>
    <w:qFormat/>
    <w:rsid w:val="00CC18AC"/>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5z0">
    <w:name w:val="WW8Num5z0"/>
    <w:rPr>
      <w:rFonts w:ascii="Arial" w:hAnsi="Arial" w:cs="Arial"/>
    </w:rPr>
  </w:style>
  <w:style w:type="character" w:customStyle="1" w:styleId="WW8Num6z1">
    <w:name w:val="WW8Num6z1"/>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Arial" w:hAnsi="Arial" w:cs="Arial"/>
    </w:rPr>
  </w:style>
  <w:style w:type="character" w:customStyle="1" w:styleId="WW8Num11z1">
    <w:name w:val="WW8Num11z1"/>
    <w:rPr>
      <w:rFonts w:cs="Times New Roman"/>
    </w:rPr>
  </w:style>
  <w:style w:type="character" w:customStyle="1" w:styleId="WW8Num12z0">
    <w:name w:val="WW8Num12z0"/>
    <w:rPr>
      <w:rFonts w:ascii="Arial" w:hAnsi="Arial" w:cs="Arial"/>
    </w:rPr>
  </w:style>
  <w:style w:type="character" w:customStyle="1" w:styleId="WW8Num13z0">
    <w:name w:val="WW8Num13z0"/>
    <w:rPr>
      <w:rFonts w:ascii="Arial" w:hAnsi="Arial" w:cs="Arial"/>
    </w:rPr>
  </w:style>
  <w:style w:type="character" w:customStyle="1" w:styleId="WW8Num14z1">
    <w:name w:val="WW8Num14z1"/>
    <w:rPr>
      <w:rFonts w:cs="Times New Roman"/>
    </w:rPr>
  </w:style>
  <w:style w:type="character" w:customStyle="1" w:styleId="WW8Num17z0">
    <w:name w:val="WW8Num17z0"/>
    <w:rPr>
      <w:rFonts w:ascii="Times New Roman" w:eastAsia="Times New Roman" w:hAnsi="Times New Roman"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1">
    <w:name w:val="WW8Num20z1"/>
    <w:rPr>
      <w:rFonts w:ascii="Times New Roman" w:eastAsia="Times New Roman" w:hAnsi="Times New Roman" w:cs="Times New Roman"/>
    </w:rPr>
  </w:style>
  <w:style w:type="character" w:customStyle="1" w:styleId="WW8Num23z1">
    <w:name w:val="WW8Num23z1"/>
    <w:rPr>
      <w:rFonts w:ascii="Times New Roman" w:eastAsia="Times New Roman" w:hAnsi="Times New Roman" w:cs="Times New Roman"/>
    </w:rPr>
  </w:style>
  <w:style w:type="character" w:customStyle="1" w:styleId="WW8Num24z0">
    <w:name w:val="WW8Num24z0"/>
    <w:rPr>
      <w:rFonts w:ascii="Times New Roman" w:eastAsia="Times New Roman" w:hAnsi="Times New Roman" w:cs="Times New Roman"/>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30z1">
    <w:name w:val="WW8Num30z1"/>
    <w:rPr>
      <w:rFonts w:cs="Times New Roman"/>
    </w:rPr>
  </w:style>
  <w:style w:type="character" w:customStyle="1" w:styleId="WW8Num32z1">
    <w:name w:val="WW8Num32z1"/>
    <w:rPr>
      <w:rFonts w:ascii="Times New Roman" w:eastAsia="Times New Roman" w:hAnsi="Times New Roman" w:cs="Times New Roman"/>
    </w:rPr>
  </w:style>
  <w:style w:type="character" w:customStyle="1" w:styleId="10">
    <w:name w:val="Основной шрифт абзаца1"/>
  </w:style>
  <w:style w:type="character" w:customStyle="1" w:styleId="a3">
    <w:name w:val="Символ нумерации"/>
  </w:style>
  <w:style w:type="paragraph" w:customStyle="1" w:styleId="a4">
    <w:name w:val="Заголовок"/>
    <w:basedOn w:val="a"/>
    <w:next w:val="a5"/>
    <w:pPr>
      <w:keepNext/>
      <w:spacing w:before="240" w:after="120"/>
    </w:pPr>
    <w:rPr>
      <w:rFonts w:eastAsia="Lucida Sans Unicode" w:cs="Mangal"/>
      <w:sz w:val="28"/>
      <w:szCs w:val="28"/>
    </w:rPr>
  </w:style>
  <w:style w:type="paragraph" w:styleId="a5">
    <w:name w:val="Body Text"/>
    <w:basedOn w:val="a"/>
  </w:style>
  <w:style w:type="paragraph" w:styleId="a6">
    <w:name w:val="List"/>
    <w:basedOn w:val="a5"/>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7">
    <w:name w:val="Title"/>
    <w:basedOn w:val="a"/>
    <w:next w:val="a8"/>
    <w:qFormat/>
    <w:pPr>
      <w:jc w:val="center"/>
    </w:pPr>
    <w:rPr>
      <w:b/>
      <w:bCs/>
      <w:sz w:val="28"/>
    </w:rPr>
  </w:style>
  <w:style w:type="paragraph" w:styleId="a8">
    <w:name w:val="Subtitle"/>
    <w:basedOn w:val="a4"/>
    <w:next w:val="a5"/>
    <w:qFormat/>
    <w:pPr>
      <w:jc w:val="center"/>
    </w:pPr>
    <w:rPr>
      <w:i/>
      <w:iCs/>
    </w:rPr>
  </w:style>
  <w:style w:type="paragraph" w:styleId="a9">
    <w:name w:val="Body Text Indent"/>
    <w:basedOn w:val="a"/>
    <w:pPr>
      <w:ind w:left="5040" w:firstLine="0"/>
      <w:jc w:val="center"/>
    </w:pPr>
  </w:style>
  <w:style w:type="paragraph" w:customStyle="1" w:styleId="21">
    <w:name w:val="Основной текст 21"/>
    <w:basedOn w:val="a"/>
    <w:pPr>
      <w:jc w:val="center"/>
    </w:pPr>
    <w:rPr>
      <w:b/>
      <w:bCs/>
    </w:rPr>
  </w:style>
  <w:style w:type="paragraph" w:customStyle="1" w:styleId="31">
    <w:name w:val="Основной текст 31"/>
    <w:basedOn w:val="a"/>
    <w:pPr>
      <w:tabs>
        <w:tab w:val="left" w:pos="720"/>
      </w:tabs>
      <w:ind w:right="436" w:firstLine="0"/>
    </w:pPr>
  </w:style>
  <w:style w:type="paragraph" w:customStyle="1" w:styleId="210">
    <w:name w:val="Основной текст с отступом 21"/>
    <w:basedOn w:val="a"/>
    <w:pPr>
      <w:ind w:left="5640" w:firstLine="0"/>
    </w:pPr>
    <w:rPr>
      <w:sz w:val="26"/>
    </w:rPr>
  </w:style>
  <w:style w:type="paragraph" w:customStyle="1" w:styleId="ConsPlusTitle">
    <w:name w:val="ConsPlusTitle"/>
    <w:pPr>
      <w:widowControl w:val="0"/>
      <w:suppressAutoHyphens/>
      <w:autoSpaceDE w:val="0"/>
    </w:pPr>
    <w:rPr>
      <w:rFonts w:ascii="Calibri" w:eastAsia="Arial" w:hAnsi="Calibri" w:cs="Calibri"/>
      <w:b/>
      <w:bCs/>
      <w:sz w:val="22"/>
      <w:szCs w:val="22"/>
      <w:lang w:eastAsia="ar-SA"/>
    </w:rPr>
  </w:style>
  <w:style w:type="paragraph" w:customStyle="1" w:styleId="ConsPlusNormal">
    <w:name w:val="ConsPlusNormal"/>
    <w:pPr>
      <w:widowControl w:val="0"/>
      <w:suppressAutoHyphens/>
      <w:autoSpaceDE w:val="0"/>
      <w:ind w:firstLine="720"/>
    </w:pPr>
    <w:rPr>
      <w:rFonts w:ascii="Arial" w:eastAsia="Arial" w:hAnsi="Arial" w:cs="Arial"/>
    </w:rPr>
  </w:style>
  <w:style w:type="character" w:styleId="aa">
    <w:name w:val="Hyperlink"/>
    <w:basedOn w:val="a0"/>
    <w:rsid w:val="00CC18AC"/>
    <w:rPr>
      <w:color w:val="0000FF"/>
      <w:u w:val="none"/>
    </w:rPr>
  </w:style>
  <w:style w:type="paragraph" w:customStyle="1" w:styleId="p12">
    <w:name w:val="p12"/>
    <w:basedOn w:val="a"/>
    <w:rsid w:val="00691B24"/>
    <w:pPr>
      <w:spacing w:before="100" w:beforeAutospacing="1" w:after="100" w:afterAutospacing="1"/>
    </w:pPr>
  </w:style>
  <w:style w:type="character" w:customStyle="1" w:styleId="s3">
    <w:name w:val="s3"/>
    <w:basedOn w:val="a0"/>
    <w:rsid w:val="00DA26DE"/>
  </w:style>
  <w:style w:type="paragraph" w:styleId="ab">
    <w:name w:val="Balloon Text"/>
    <w:basedOn w:val="a"/>
    <w:link w:val="ac"/>
    <w:uiPriority w:val="99"/>
    <w:semiHidden/>
    <w:unhideWhenUsed/>
    <w:rsid w:val="0080665C"/>
    <w:rPr>
      <w:rFonts w:ascii="Tahoma" w:hAnsi="Tahoma"/>
      <w:sz w:val="16"/>
      <w:szCs w:val="16"/>
      <w:lang w:val="x-none"/>
    </w:rPr>
  </w:style>
  <w:style w:type="character" w:customStyle="1" w:styleId="ac">
    <w:name w:val="Текст выноски Знак"/>
    <w:link w:val="ab"/>
    <w:uiPriority w:val="99"/>
    <w:semiHidden/>
    <w:rsid w:val="0080665C"/>
    <w:rPr>
      <w:rFonts w:ascii="Tahoma" w:hAnsi="Tahoma" w:cs="Tahoma"/>
      <w:sz w:val="16"/>
      <w:szCs w:val="16"/>
      <w:lang w:eastAsia="ar-SA"/>
    </w:rPr>
  </w:style>
  <w:style w:type="paragraph" w:customStyle="1" w:styleId="ConsPlusNonformat">
    <w:name w:val="ConsPlusNonformat"/>
    <w:uiPriority w:val="99"/>
    <w:rsid w:val="00D400FD"/>
    <w:pPr>
      <w:autoSpaceDE w:val="0"/>
      <w:autoSpaceDN w:val="0"/>
      <w:adjustRightInd w:val="0"/>
    </w:pPr>
    <w:rPr>
      <w:rFonts w:ascii="Courier New" w:hAnsi="Courier New" w:cs="Courier New"/>
    </w:rPr>
  </w:style>
  <w:style w:type="paragraph" w:styleId="ad">
    <w:name w:val="List Paragraph"/>
    <w:basedOn w:val="a"/>
    <w:qFormat/>
    <w:rsid w:val="00D400FD"/>
    <w:pPr>
      <w:spacing w:after="200" w:line="276" w:lineRule="auto"/>
      <w:ind w:left="720"/>
      <w:contextualSpacing/>
    </w:pPr>
    <w:rPr>
      <w:rFonts w:ascii="Calibri" w:eastAsia="Calibri" w:hAnsi="Calibri"/>
      <w:sz w:val="22"/>
      <w:szCs w:val="22"/>
      <w:lang w:eastAsia="en-US"/>
    </w:rPr>
  </w:style>
  <w:style w:type="character" w:customStyle="1" w:styleId="FontStyle43">
    <w:name w:val="Font Style43"/>
    <w:uiPriority w:val="99"/>
    <w:rsid w:val="00D400FD"/>
    <w:rPr>
      <w:rFonts w:ascii="Times New Roman" w:hAnsi="Times New Roman" w:cs="Times New Roman"/>
      <w:sz w:val="26"/>
      <w:szCs w:val="26"/>
    </w:rPr>
  </w:style>
  <w:style w:type="paragraph" w:customStyle="1" w:styleId="Style26">
    <w:name w:val="Style26"/>
    <w:basedOn w:val="a"/>
    <w:uiPriority w:val="99"/>
    <w:rsid w:val="00D400FD"/>
    <w:pPr>
      <w:widowControl w:val="0"/>
      <w:autoSpaceDE w:val="0"/>
      <w:autoSpaceDN w:val="0"/>
      <w:adjustRightInd w:val="0"/>
      <w:spacing w:line="322" w:lineRule="exact"/>
      <w:ind w:firstLine="730"/>
    </w:pPr>
    <w:rPr>
      <w:rFonts w:ascii="Franklin Gothic Book" w:hAnsi="Franklin Gothic Book"/>
    </w:rPr>
  </w:style>
  <w:style w:type="paragraph" w:customStyle="1" w:styleId="Style9">
    <w:name w:val="Style9"/>
    <w:basedOn w:val="a"/>
    <w:uiPriority w:val="99"/>
    <w:rsid w:val="00D400FD"/>
    <w:pPr>
      <w:widowControl w:val="0"/>
      <w:autoSpaceDE w:val="0"/>
      <w:autoSpaceDN w:val="0"/>
      <w:adjustRightInd w:val="0"/>
      <w:spacing w:line="322" w:lineRule="exact"/>
      <w:jc w:val="center"/>
    </w:pPr>
    <w:rPr>
      <w:rFonts w:ascii="Franklin Gothic Book" w:hAnsi="Franklin Gothic Book"/>
    </w:rPr>
  </w:style>
  <w:style w:type="character" w:customStyle="1" w:styleId="FontStyle42">
    <w:name w:val="Font Style42"/>
    <w:uiPriority w:val="99"/>
    <w:rsid w:val="00D400FD"/>
    <w:rPr>
      <w:rFonts w:ascii="Times New Roman" w:hAnsi="Times New Roman" w:cs="Times New Roman"/>
      <w:b/>
      <w:bCs/>
      <w:sz w:val="26"/>
      <w:szCs w:val="26"/>
    </w:rPr>
  </w:style>
  <w:style w:type="paragraph" w:customStyle="1" w:styleId="Title">
    <w:name w:val="Title!Название НПА"/>
    <w:basedOn w:val="a"/>
    <w:rsid w:val="00CC18AC"/>
    <w:pPr>
      <w:spacing w:before="240" w:after="60"/>
      <w:jc w:val="center"/>
      <w:outlineLvl w:val="0"/>
    </w:pPr>
    <w:rPr>
      <w:rFonts w:cs="Arial"/>
      <w:b/>
      <w:bCs/>
      <w:kern w:val="28"/>
      <w:sz w:val="32"/>
      <w:szCs w:val="32"/>
    </w:rPr>
  </w:style>
  <w:style w:type="character" w:customStyle="1" w:styleId="41">
    <w:name w:val="Основной текст (4)_"/>
    <w:link w:val="42"/>
    <w:rsid w:val="00D400FD"/>
    <w:rPr>
      <w:b/>
      <w:bCs/>
      <w:sz w:val="28"/>
      <w:szCs w:val="28"/>
      <w:shd w:val="clear" w:color="auto" w:fill="FFFFFF"/>
    </w:rPr>
  </w:style>
  <w:style w:type="paragraph" w:customStyle="1" w:styleId="42">
    <w:name w:val="Основной текст (4)"/>
    <w:basedOn w:val="a"/>
    <w:link w:val="41"/>
    <w:rsid w:val="00D400FD"/>
    <w:pPr>
      <w:widowControl w:val="0"/>
      <w:shd w:val="clear" w:color="auto" w:fill="FFFFFF"/>
      <w:spacing w:before="720" w:line="317" w:lineRule="exact"/>
      <w:jc w:val="center"/>
    </w:pPr>
    <w:rPr>
      <w:b/>
      <w:bCs/>
      <w:sz w:val="28"/>
      <w:szCs w:val="28"/>
      <w:lang w:val="x-none" w:eastAsia="x-none"/>
    </w:rPr>
  </w:style>
  <w:style w:type="character" w:customStyle="1" w:styleId="20">
    <w:name w:val="Основной текст (2)_"/>
    <w:link w:val="22"/>
    <w:rsid w:val="00B31C0D"/>
    <w:rPr>
      <w:sz w:val="28"/>
      <w:szCs w:val="28"/>
      <w:shd w:val="clear" w:color="auto" w:fill="FFFFFF"/>
    </w:rPr>
  </w:style>
  <w:style w:type="paragraph" w:customStyle="1" w:styleId="22">
    <w:name w:val="Основной текст (2)"/>
    <w:basedOn w:val="a"/>
    <w:link w:val="20"/>
    <w:rsid w:val="00B31C0D"/>
    <w:pPr>
      <w:widowControl w:val="0"/>
      <w:shd w:val="clear" w:color="auto" w:fill="FFFFFF"/>
      <w:spacing w:line="653" w:lineRule="exact"/>
      <w:jc w:val="center"/>
    </w:pPr>
    <w:rPr>
      <w:sz w:val="28"/>
      <w:szCs w:val="28"/>
      <w:lang w:val="x-none" w:eastAsia="x-none"/>
    </w:rPr>
  </w:style>
  <w:style w:type="character" w:customStyle="1" w:styleId="ae">
    <w:name w:val="Колонтитул_"/>
    <w:rsid w:val="00C81670"/>
    <w:rPr>
      <w:rFonts w:ascii="Times New Roman" w:eastAsia="Times New Roman" w:hAnsi="Times New Roman" w:cs="Times New Roman"/>
      <w:b/>
      <w:bCs/>
      <w:i w:val="0"/>
      <w:iCs w:val="0"/>
      <w:smallCaps w:val="0"/>
      <w:strike w:val="0"/>
      <w:sz w:val="15"/>
      <w:szCs w:val="15"/>
      <w:u w:val="none"/>
      <w:lang w:val="en-US" w:eastAsia="en-US" w:bidi="en-US"/>
    </w:rPr>
  </w:style>
  <w:style w:type="character" w:customStyle="1" w:styleId="af">
    <w:name w:val="Колонтитул"/>
    <w:rsid w:val="00C81670"/>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21pt">
    <w:name w:val="Основной текст (2) + Интервал 1 pt"/>
    <w:rsid w:val="00C81670"/>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3pt">
    <w:name w:val="Колонтитул + 13 pt;Не полужирный"/>
    <w:rsid w:val="00C8167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styleId="af0">
    <w:name w:val="header"/>
    <w:basedOn w:val="a"/>
    <w:link w:val="af1"/>
    <w:uiPriority w:val="99"/>
    <w:unhideWhenUsed/>
    <w:rsid w:val="000606BB"/>
    <w:pPr>
      <w:tabs>
        <w:tab w:val="center" w:pos="4677"/>
        <w:tab w:val="right" w:pos="9355"/>
      </w:tabs>
    </w:pPr>
    <w:rPr>
      <w:lang w:val="x-none"/>
    </w:rPr>
  </w:style>
  <w:style w:type="character" w:customStyle="1" w:styleId="af1">
    <w:name w:val="Верхний колонтитул Знак"/>
    <w:link w:val="af0"/>
    <w:uiPriority w:val="99"/>
    <w:rsid w:val="000606BB"/>
    <w:rPr>
      <w:sz w:val="24"/>
      <w:szCs w:val="24"/>
      <w:lang w:eastAsia="ar-SA"/>
    </w:rPr>
  </w:style>
  <w:style w:type="paragraph" w:styleId="af2">
    <w:name w:val="footer"/>
    <w:basedOn w:val="a"/>
    <w:link w:val="af3"/>
    <w:uiPriority w:val="99"/>
    <w:unhideWhenUsed/>
    <w:rsid w:val="000606BB"/>
    <w:pPr>
      <w:tabs>
        <w:tab w:val="center" w:pos="4677"/>
        <w:tab w:val="right" w:pos="9355"/>
      </w:tabs>
    </w:pPr>
    <w:rPr>
      <w:lang w:val="x-none"/>
    </w:rPr>
  </w:style>
  <w:style w:type="character" w:customStyle="1" w:styleId="af3">
    <w:name w:val="Нижний колонтитул Знак"/>
    <w:link w:val="af2"/>
    <w:uiPriority w:val="99"/>
    <w:rsid w:val="000606BB"/>
    <w:rPr>
      <w:sz w:val="24"/>
      <w:szCs w:val="24"/>
      <w:lang w:eastAsia="ar-SA"/>
    </w:rPr>
  </w:style>
  <w:style w:type="paragraph" w:customStyle="1" w:styleId="Style11">
    <w:name w:val="Style11"/>
    <w:basedOn w:val="a"/>
    <w:uiPriority w:val="99"/>
    <w:rsid w:val="00690ADD"/>
    <w:pPr>
      <w:widowControl w:val="0"/>
      <w:autoSpaceDE w:val="0"/>
      <w:autoSpaceDN w:val="0"/>
      <w:adjustRightInd w:val="0"/>
    </w:pPr>
    <w:rPr>
      <w:rFonts w:ascii="Franklin Gothic Book" w:hAnsi="Franklin Gothic Book"/>
    </w:rPr>
  </w:style>
  <w:style w:type="paragraph" w:customStyle="1" w:styleId="Style18">
    <w:name w:val="Style18"/>
    <w:basedOn w:val="a"/>
    <w:uiPriority w:val="99"/>
    <w:rsid w:val="00690ADD"/>
    <w:pPr>
      <w:widowControl w:val="0"/>
      <w:autoSpaceDE w:val="0"/>
      <w:autoSpaceDN w:val="0"/>
      <w:adjustRightInd w:val="0"/>
      <w:spacing w:line="319" w:lineRule="exact"/>
      <w:jc w:val="center"/>
    </w:pPr>
    <w:rPr>
      <w:rFonts w:ascii="Franklin Gothic Book" w:hAnsi="Franklin Gothic Book"/>
    </w:rPr>
  </w:style>
  <w:style w:type="character" w:customStyle="1" w:styleId="FontStyle49">
    <w:name w:val="Font Style49"/>
    <w:uiPriority w:val="99"/>
    <w:rsid w:val="00690ADD"/>
    <w:rPr>
      <w:rFonts w:ascii="Times New Roman" w:hAnsi="Times New Roman" w:cs="Times New Roman"/>
      <w:sz w:val="22"/>
      <w:szCs w:val="22"/>
    </w:rPr>
  </w:style>
  <w:style w:type="character" w:customStyle="1" w:styleId="30">
    <w:name w:val="Заголовок 3 Знак"/>
    <w:aliases w:val="!Главы документа Знак"/>
    <w:link w:val="3"/>
    <w:rsid w:val="00465738"/>
    <w:rPr>
      <w:rFonts w:ascii="Arial" w:hAnsi="Arial" w:cs="Arial"/>
      <w:b/>
      <w:bCs/>
      <w:sz w:val="28"/>
      <w:szCs w:val="26"/>
    </w:rPr>
  </w:style>
  <w:style w:type="character" w:customStyle="1" w:styleId="40">
    <w:name w:val="Заголовок 4 Знак"/>
    <w:aliases w:val="!Параграфы/Статьи документа Знак"/>
    <w:link w:val="4"/>
    <w:rsid w:val="00465738"/>
    <w:rPr>
      <w:rFonts w:ascii="Arial" w:hAnsi="Arial"/>
      <w:b/>
      <w:bCs/>
      <w:sz w:val="26"/>
      <w:szCs w:val="28"/>
    </w:rPr>
  </w:style>
  <w:style w:type="character" w:styleId="HTML">
    <w:name w:val="HTML Variable"/>
    <w:aliases w:val="!Ссылки в документе"/>
    <w:basedOn w:val="a0"/>
    <w:rsid w:val="00CC18AC"/>
    <w:rPr>
      <w:rFonts w:ascii="Arial" w:hAnsi="Arial"/>
      <w:b w:val="0"/>
      <w:i w:val="0"/>
      <w:iCs/>
      <w:color w:val="0000FF"/>
      <w:sz w:val="24"/>
      <w:u w:val="none"/>
    </w:rPr>
  </w:style>
  <w:style w:type="paragraph" w:styleId="af4">
    <w:name w:val="annotation text"/>
    <w:aliases w:val="!Равноширинный текст документа"/>
    <w:basedOn w:val="a"/>
    <w:link w:val="af5"/>
    <w:semiHidden/>
    <w:rsid w:val="00CC18AC"/>
    <w:rPr>
      <w:rFonts w:ascii="Courier" w:hAnsi="Courier"/>
      <w:sz w:val="22"/>
      <w:szCs w:val="20"/>
    </w:rPr>
  </w:style>
  <w:style w:type="character" w:customStyle="1" w:styleId="af5">
    <w:name w:val="Текст примечания Знак"/>
    <w:aliases w:val="!Равноширинный текст документа Знак"/>
    <w:link w:val="af4"/>
    <w:semiHidden/>
    <w:rsid w:val="00465738"/>
    <w:rPr>
      <w:rFonts w:ascii="Courier" w:hAnsi="Courier"/>
      <w:sz w:val="22"/>
    </w:rPr>
  </w:style>
  <w:style w:type="paragraph" w:customStyle="1" w:styleId="Application">
    <w:name w:val="Application!Приложение"/>
    <w:rsid w:val="00CC18AC"/>
    <w:pPr>
      <w:spacing w:before="120" w:after="120"/>
      <w:jc w:val="right"/>
    </w:pPr>
    <w:rPr>
      <w:rFonts w:ascii="Arial" w:hAnsi="Arial" w:cs="Arial"/>
      <w:b/>
      <w:bCs/>
      <w:kern w:val="28"/>
      <w:sz w:val="32"/>
      <w:szCs w:val="32"/>
    </w:rPr>
  </w:style>
  <w:style w:type="paragraph" w:customStyle="1" w:styleId="Table">
    <w:name w:val="Table!Таблица"/>
    <w:rsid w:val="00CC18AC"/>
    <w:rPr>
      <w:rFonts w:ascii="Arial" w:hAnsi="Arial" w:cs="Arial"/>
      <w:bCs/>
      <w:kern w:val="28"/>
      <w:sz w:val="24"/>
      <w:szCs w:val="32"/>
    </w:rPr>
  </w:style>
  <w:style w:type="paragraph" w:customStyle="1" w:styleId="Table0">
    <w:name w:val="Table!"/>
    <w:next w:val="Table"/>
    <w:rsid w:val="00CC18AC"/>
    <w:pPr>
      <w:jc w:val="center"/>
    </w:pPr>
    <w:rPr>
      <w:rFonts w:ascii="Arial"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0523">
      <w:bodyDiv w:val="1"/>
      <w:marLeft w:val="0"/>
      <w:marRight w:val="0"/>
      <w:marTop w:val="0"/>
      <w:marBottom w:val="0"/>
      <w:divBdr>
        <w:top w:val="none" w:sz="0" w:space="0" w:color="auto"/>
        <w:left w:val="none" w:sz="0" w:space="0" w:color="auto"/>
        <w:bottom w:val="none" w:sz="0" w:space="0" w:color="auto"/>
        <w:right w:val="none" w:sz="0" w:space="0" w:color="auto"/>
      </w:divBdr>
      <w:divsChild>
        <w:div w:id="606429274">
          <w:marLeft w:val="0"/>
          <w:marRight w:val="0"/>
          <w:marTop w:val="0"/>
          <w:marBottom w:val="0"/>
          <w:divBdr>
            <w:top w:val="none" w:sz="0" w:space="0" w:color="auto"/>
            <w:left w:val="none" w:sz="0" w:space="0" w:color="auto"/>
            <w:bottom w:val="none" w:sz="0" w:space="0" w:color="auto"/>
            <w:right w:val="none" w:sz="0" w:space="0" w:color="auto"/>
          </w:divBdr>
          <w:divsChild>
            <w:div w:id="1429159454">
              <w:marLeft w:val="0"/>
              <w:marRight w:val="0"/>
              <w:marTop w:val="0"/>
              <w:marBottom w:val="0"/>
              <w:divBdr>
                <w:top w:val="none" w:sz="0" w:space="0" w:color="auto"/>
                <w:left w:val="none" w:sz="0" w:space="0" w:color="auto"/>
                <w:bottom w:val="none" w:sz="0" w:space="0" w:color="auto"/>
                <w:right w:val="none" w:sz="0" w:space="0" w:color="auto"/>
              </w:divBdr>
              <w:divsChild>
                <w:div w:id="578951475">
                  <w:marLeft w:val="0"/>
                  <w:marRight w:val="0"/>
                  <w:marTop w:val="0"/>
                  <w:marBottom w:val="0"/>
                  <w:divBdr>
                    <w:top w:val="none" w:sz="0" w:space="0" w:color="auto"/>
                    <w:left w:val="none" w:sz="0" w:space="0" w:color="auto"/>
                    <w:bottom w:val="none" w:sz="0" w:space="0" w:color="auto"/>
                    <w:right w:val="none" w:sz="0" w:space="0" w:color="auto"/>
                  </w:divBdr>
                  <w:divsChild>
                    <w:div w:id="728385759">
                      <w:marLeft w:val="0"/>
                      <w:marRight w:val="0"/>
                      <w:marTop w:val="0"/>
                      <w:marBottom w:val="0"/>
                      <w:divBdr>
                        <w:top w:val="none" w:sz="0" w:space="0" w:color="auto"/>
                        <w:left w:val="none" w:sz="0" w:space="0" w:color="auto"/>
                        <w:bottom w:val="none" w:sz="0" w:space="0" w:color="auto"/>
                        <w:right w:val="none" w:sz="0" w:space="0" w:color="auto"/>
                      </w:divBdr>
                      <w:divsChild>
                        <w:div w:id="144114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104433">
      <w:bodyDiv w:val="1"/>
      <w:marLeft w:val="0"/>
      <w:marRight w:val="0"/>
      <w:marTop w:val="0"/>
      <w:marBottom w:val="0"/>
      <w:divBdr>
        <w:top w:val="none" w:sz="0" w:space="0" w:color="auto"/>
        <w:left w:val="none" w:sz="0" w:space="0" w:color="auto"/>
        <w:bottom w:val="none" w:sz="0" w:space="0" w:color="auto"/>
        <w:right w:val="none" w:sz="0" w:space="0" w:color="auto"/>
      </w:divBdr>
    </w:div>
    <w:div w:id="1558206291">
      <w:bodyDiv w:val="1"/>
      <w:marLeft w:val="0"/>
      <w:marRight w:val="0"/>
      <w:marTop w:val="0"/>
      <w:marBottom w:val="0"/>
      <w:divBdr>
        <w:top w:val="none" w:sz="0" w:space="0" w:color="auto"/>
        <w:left w:val="none" w:sz="0" w:space="0" w:color="auto"/>
        <w:bottom w:val="none" w:sz="0" w:space="0" w:color="auto"/>
        <w:right w:val="none" w:sz="0" w:space="0" w:color="auto"/>
      </w:divBdr>
    </w:div>
    <w:div w:id="1576279394">
      <w:bodyDiv w:val="1"/>
      <w:marLeft w:val="0"/>
      <w:marRight w:val="0"/>
      <w:marTop w:val="0"/>
      <w:marBottom w:val="0"/>
      <w:divBdr>
        <w:top w:val="none" w:sz="0" w:space="0" w:color="auto"/>
        <w:left w:val="none" w:sz="0" w:space="0" w:color="auto"/>
        <w:bottom w:val="none" w:sz="0" w:space="0" w:color="auto"/>
        <w:right w:val="none" w:sz="0" w:space="0" w:color="auto"/>
      </w:divBdr>
    </w:div>
    <w:div w:id="196275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838E2E649B774EE8BB6D3AC126F788C6F93E52FC3AD615DB70E0111976B394FD723DDE975EF0C53A0C6F2454FFC7BDBC3DD381973590DG2N" TargetMode="External"/><Relationship Id="rId18" Type="http://schemas.openxmlformats.org/officeDocument/2006/relationships/hyperlink" Target="https://login.consultant.ru/link/?req=doc&amp;base=LAW&amp;n=480810&amp;dst=372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B838E2E649B774EE8BB6D3AC126F788C6F93E624C3AB615DB70E0111976B394FC52385E172EF1B59F689B410400FGFN" TargetMode="External"/><Relationship Id="rId17" Type="http://schemas.openxmlformats.org/officeDocument/2006/relationships/hyperlink" Target="https://login.consultant.ru/link/?req=doc&amp;base=LAW&amp;n=480810&amp;dst=3704" TargetMode="External"/><Relationship Id="rId2" Type="http://schemas.openxmlformats.org/officeDocument/2006/relationships/numbering" Target="numbering.xml"/><Relationship Id="rId16" Type="http://schemas.openxmlformats.org/officeDocument/2006/relationships/hyperlink" Target="https://login.consultant.ru/link/?req=doc&amp;base=LAW&amp;n=452991&amp;dst=2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40C10924169B71A4476AF3537545B0A26EFF3D6640DB6A9B0794D7363E2F5E91A2C3CCAFBD37F60E84BB12F35ED82366A5C4427752DFA51A6EFN" TargetMode="External"/><Relationship Id="rId5" Type="http://schemas.openxmlformats.org/officeDocument/2006/relationships/settings" Target="settings.xml"/><Relationship Id="rId15" Type="http://schemas.openxmlformats.org/officeDocument/2006/relationships/hyperlink" Target="https://login.consultant.ru/link/?req=doc&amp;base=LAW&amp;n=487024&amp;dst=101073" TargetMode="External"/><Relationship Id="rId10" Type="http://schemas.openxmlformats.org/officeDocument/2006/relationships/hyperlink" Target="https://budget.gov.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D055CF93F3E6322274C9B11A19AC4202EB24723F6244D543A48EBB6F5680C5B92E785E14CA7EFCDE579D33D3FD080BC7977429C841BEE0DCtEI9L" TargetMode="External"/><Relationship Id="rId14" Type="http://schemas.openxmlformats.org/officeDocument/2006/relationships/hyperlink" Target="https://novovoronezh-20.gosweb.gosuslugi.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B66AF-CA83-4C12-89CD-9C4E12009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224</TotalTime>
  <Pages>17</Pages>
  <Words>7117</Words>
  <Characters>40568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Администрация городского округа –</vt:lpstr>
    </vt:vector>
  </TitlesOfParts>
  <Company>OrgName</Company>
  <LinksUpToDate>false</LinksUpToDate>
  <CharactersWithSpaces>47590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городского округа –</dc:title>
  <dc:creator>Калгина Екатерина Николаевна</dc:creator>
  <cp:lastModifiedBy>Сухова Светлана Станиславовна</cp:lastModifiedBy>
  <cp:revision>9</cp:revision>
  <cp:lastPrinted>2024-12-03T11:36:00Z</cp:lastPrinted>
  <dcterms:created xsi:type="dcterms:W3CDTF">2024-12-06T04:29:00Z</dcterms:created>
  <dcterms:modified xsi:type="dcterms:W3CDTF">2024-12-06T13:46:00Z</dcterms:modified>
</cp:coreProperties>
</file>